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BF20" w14:textId="59C95B66" w:rsidR="00364453" w:rsidRPr="007E3205" w:rsidRDefault="00344B2E" w:rsidP="007D03AD">
      <w:pPr>
        <w:pStyle w:val="Title"/>
        <w:rPr>
          <w:rFonts w:ascii="Poppins Black" w:hAnsi="Poppins Black" w:cs="Poppins Black"/>
          <w:sz w:val="36"/>
          <w:szCs w:val="18"/>
        </w:rPr>
      </w:pPr>
      <w:r w:rsidRPr="007E3205">
        <w:rPr>
          <w:rFonts w:ascii="Poppins Black" w:hAnsi="Poppins Black" w:cs="Poppins Black"/>
          <w:sz w:val="36"/>
          <w:szCs w:val="18"/>
        </w:rPr>
        <w:t>[Jurisdiction] Election Academy</w:t>
      </w:r>
    </w:p>
    <w:p w14:paraId="71C1BEBB" w14:textId="77777777" w:rsidR="00344B2E" w:rsidRPr="00593C01" w:rsidRDefault="00344B2E" w:rsidP="00344B2E"/>
    <w:p w14:paraId="2B0AFA6E" w14:textId="706D3F83" w:rsidR="00344B2E" w:rsidRPr="00593C01" w:rsidRDefault="00344B2E" w:rsidP="00344B2E">
      <w:pPr>
        <w:rPr>
          <w:rFonts w:ascii="Now SemiBold" w:hAnsi="Now SemiBold"/>
          <w:sz w:val="28"/>
          <w:szCs w:val="40"/>
        </w:rPr>
      </w:pPr>
      <w:r w:rsidRPr="00593C01">
        <w:rPr>
          <w:rFonts w:ascii="Now SemiBold" w:hAnsi="Now SemiBold"/>
          <w:sz w:val="28"/>
          <w:szCs w:val="40"/>
        </w:rPr>
        <w:t>APPLICATION</w:t>
      </w:r>
      <w:r w:rsidRPr="00593C01">
        <w:rPr>
          <w:rFonts w:ascii="Now SemiBold" w:hAnsi="Now SemiBold"/>
          <w:sz w:val="28"/>
          <w:szCs w:val="40"/>
        </w:rPr>
        <w:br/>
      </w:r>
    </w:p>
    <w:tbl>
      <w:tblPr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600" w:firstRow="0" w:lastRow="0" w:firstColumn="0" w:lastColumn="0" w:noHBand="1" w:noVBand="1"/>
      </w:tblPr>
      <w:tblGrid>
        <w:gridCol w:w="1135"/>
        <w:gridCol w:w="176"/>
        <w:gridCol w:w="1924"/>
        <w:gridCol w:w="1260"/>
        <w:gridCol w:w="720"/>
        <w:gridCol w:w="1440"/>
        <w:gridCol w:w="180"/>
        <w:gridCol w:w="810"/>
        <w:gridCol w:w="180"/>
        <w:gridCol w:w="2244"/>
      </w:tblGrid>
      <w:tr w:rsidR="006633D7" w:rsidRPr="00593C01" w14:paraId="21F2E667" w14:textId="77777777" w:rsidTr="00344B2E">
        <w:trPr>
          <w:trHeight w:val="237"/>
        </w:trPr>
        <w:tc>
          <w:tcPr>
            <w:tcW w:w="1135" w:type="dxa"/>
            <w:shd w:val="clear" w:color="auto" w:fill="F2F2F2" w:themeFill="background1" w:themeFillShade="F2"/>
          </w:tcPr>
          <w:p w14:paraId="0F7A33CA" w14:textId="77777777" w:rsidR="001F512F" w:rsidRPr="00593C01" w:rsidRDefault="00FF03DC" w:rsidP="00FD1D70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537631625"/>
                <w:placeholder>
                  <w:docPart w:val="183CF3DC05E24994B518AE0E2B0F9B61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Full name:</w:t>
                </w:r>
              </w:sdtContent>
            </w:sdt>
          </w:p>
        </w:tc>
        <w:tc>
          <w:tcPr>
            <w:tcW w:w="176" w:type="dxa"/>
          </w:tcPr>
          <w:p w14:paraId="5E219031" w14:textId="77777777" w:rsidR="001F512F" w:rsidRPr="00593C01" w:rsidRDefault="001F512F" w:rsidP="00956B08"/>
        </w:tc>
        <w:tc>
          <w:tcPr>
            <w:tcW w:w="5344" w:type="dxa"/>
            <w:gridSpan w:val="4"/>
            <w:tcBorders>
              <w:bottom w:val="single" w:sz="4" w:space="0" w:color="auto"/>
            </w:tcBorders>
          </w:tcPr>
          <w:p w14:paraId="48A59067" w14:textId="77777777" w:rsidR="001F512F" w:rsidRPr="00593C01" w:rsidRDefault="001F512F" w:rsidP="00956B08"/>
        </w:tc>
        <w:tc>
          <w:tcPr>
            <w:tcW w:w="180" w:type="dxa"/>
          </w:tcPr>
          <w:p w14:paraId="12A188C7" w14:textId="77777777" w:rsidR="001F512F" w:rsidRPr="00593C01" w:rsidRDefault="001F512F" w:rsidP="00956B08"/>
        </w:tc>
        <w:tc>
          <w:tcPr>
            <w:tcW w:w="810" w:type="dxa"/>
          </w:tcPr>
          <w:p w14:paraId="5A08E719" w14:textId="0550D9A2" w:rsidR="001F512F" w:rsidRPr="00593C01" w:rsidRDefault="001F512F" w:rsidP="00FD1D70"/>
        </w:tc>
        <w:tc>
          <w:tcPr>
            <w:tcW w:w="180" w:type="dxa"/>
          </w:tcPr>
          <w:p w14:paraId="22969BC0" w14:textId="77777777" w:rsidR="001F512F" w:rsidRPr="00593C01" w:rsidRDefault="001F512F" w:rsidP="00956B08"/>
        </w:tc>
        <w:tc>
          <w:tcPr>
            <w:tcW w:w="2244" w:type="dxa"/>
          </w:tcPr>
          <w:p w14:paraId="06E1DD49" w14:textId="77777777" w:rsidR="001F512F" w:rsidRPr="00593C01" w:rsidRDefault="001F512F" w:rsidP="00956B08"/>
        </w:tc>
      </w:tr>
      <w:tr w:rsidR="00A16E80" w:rsidRPr="00593C01" w14:paraId="320DA0E3" w14:textId="77777777" w:rsidTr="00344B2E">
        <w:tc>
          <w:tcPr>
            <w:tcW w:w="1135" w:type="dxa"/>
          </w:tcPr>
          <w:p w14:paraId="7E7DCFB0" w14:textId="77777777" w:rsidR="00222814" w:rsidRPr="00593C01" w:rsidRDefault="00222814" w:rsidP="00956B08"/>
        </w:tc>
        <w:tc>
          <w:tcPr>
            <w:tcW w:w="176" w:type="dxa"/>
          </w:tcPr>
          <w:p w14:paraId="3B957DB6" w14:textId="77777777" w:rsidR="00222814" w:rsidRPr="00593C01" w:rsidRDefault="00222814" w:rsidP="00956B08"/>
        </w:tc>
        <w:tc>
          <w:tcPr>
            <w:tcW w:w="1924" w:type="dxa"/>
            <w:tcBorders>
              <w:top w:val="single" w:sz="4" w:space="0" w:color="auto"/>
            </w:tcBorders>
          </w:tcPr>
          <w:p w14:paraId="710482CF" w14:textId="77777777" w:rsidR="00222814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684508243"/>
                <w:placeholder>
                  <w:docPart w:val="4931536A76E14918BF0CD5F26081B658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Last</w:t>
                </w:r>
              </w:sdtContent>
            </w:sdt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</w:tcPr>
          <w:p w14:paraId="551B3B48" w14:textId="77777777" w:rsidR="00222814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199428338"/>
                <w:placeholder>
                  <w:docPart w:val="35DD72E681594E07B57BAC072D77FBF1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First</w:t>
                </w:r>
              </w:sdtContent>
            </w:sdt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0BE0B35" w14:textId="392C2B2C" w:rsidR="00222814" w:rsidRPr="00593C01" w:rsidRDefault="00D4233D" w:rsidP="00FD1D70">
            <w:pPr>
              <w:pStyle w:val="Heading3"/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 xml:space="preserve">Middle </w:t>
            </w:r>
          </w:p>
        </w:tc>
        <w:tc>
          <w:tcPr>
            <w:tcW w:w="180" w:type="dxa"/>
          </w:tcPr>
          <w:p w14:paraId="65C09FC2" w14:textId="77777777" w:rsidR="00222814" w:rsidRPr="00593C01" w:rsidRDefault="00222814" w:rsidP="00956B08"/>
        </w:tc>
        <w:tc>
          <w:tcPr>
            <w:tcW w:w="810" w:type="dxa"/>
          </w:tcPr>
          <w:p w14:paraId="29BDB576" w14:textId="77777777" w:rsidR="00222814" w:rsidRPr="00593C01" w:rsidRDefault="00222814" w:rsidP="00956B08"/>
        </w:tc>
        <w:tc>
          <w:tcPr>
            <w:tcW w:w="180" w:type="dxa"/>
          </w:tcPr>
          <w:p w14:paraId="6DE73D7E" w14:textId="77777777" w:rsidR="00222814" w:rsidRPr="00593C01" w:rsidRDefault="00222814" w:rsidP="00956B08"/>
        </w:tc>
        <w:tc>
          <w:tcPr>
            <w:tcW w:w="2244" w:type="dxa"/>
          </w:tcPr>
          <w:p w14:paraId="5B2EEB81" w14:textId="77777777" w:rsidR="00222814" w:rsidRPr="00593C01" w:rsidRDefault="00222814" w:rsidP="00956B08"/>
        </w:tc>
      </w:tr>
      <w:tr w:rsidR="006633D7" w:rsidRPr="00593C01" w14:paraId="4B59575F" w14:textId="77777777" w:rsidTr="00523487">
        <w:tc>
          <w:tcPr>
            <w:tcW w:w="1135" w:type="dxa"/>
            <w:shd w:val="clear" w:color="auto" w:fill="F2F2F2" w:themeFill="background1" w:themeFillShade="F2"/>
          </w:tcPr>
          <w:p w14:paraId="4FE1E2F4" w14:textId="77777777" w:rsidR="001F512F" w:rsidRPr="00593C01" w:rsidRDefault="00FF03DC" w:rsidP="00FD1D70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872061770"/>
                <w:placeholder>
                  <w:docPart w:val="F6137A2384894D45A0211E9DD4A36060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Address:</w:t>
                </w:r>
              </w:sdtContent>
            </w:sdt>
          </w:p>
        </w:tc>
        <w:tc>
          <w:tcPr>
            <w:tcW w:w="176" w:type="dxa"/>
          </w:tcPr>
          <w:p w14:paraId="27CC9737" w14:textId="77777777" w:rsidR="001F512F" w:rsidRPr="00593C01" w:rsidRDefault="001F512F" w:rsidP="00956B08"/>
        </w:tc>
        <w:tc>
          <w:tcPr>
            <w:tcW w:w="5344" w:type="dxa"/>
            <w:gridSpan w:val="4"/>
            <w:tcBorders>
              <w:bottom w:val="single" w:sz="4" w:space="0" w:color="auto"/>
            </w:tcBorders>
          </w:tcPr>
          <w:p w14:paraId="6ED1D405" w14:textId="77777777" w:rsidR="001F512F" w:rsidRPr="00593C01" w:rsidRDefault="001F512F" w:rsidP="00956B08"/>
        </w:tc>
        <w:tc>
          <w:tcPr>
            <w:tcW w:w="180" w:type="dxa"/>
          </w:tcPr>
          <w:p w14:paraId="02BFC91E" w14:textId="77777777" w:rsidR="001F512F" w:rsidRPr="00593C01" w:rsidRDefault="001F512F" w:rsidP="00956B08">
            <w:pPr>
              <w:rPr>
                <w:rFonts w:ascii="Poppins" w:hAnsi="Poppins" w:cs="Poppins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12933CC6" w14:textId="77777777" w:rsidR="001F512F" w:rsidRPr="00593C01" w:rsidRDefault="00FF03DC" w:rsidP="00FD1D70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999185699"/>
                <w:placeholder>
                  <w:docPart w:val="CE2AB44357F44A009ADBA324C26E6618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Phone:</w:t>
                </w:r>
              </w:sdtContent>
            </w:sdt>
          </w:p>
        </w:tc>
        <w:tc>
          <w:tcPr>
            <w:tcW w:w="180" w:type="dxa"/>
          </w:tcPr>
          <w:p w14:paraId="358F263D" w14:textId="77777777" w:rsidR="001F512F" w:rsidRPr="00593C01" w:rsidRDefault="001F512F" w:rsidP="00956B08"/>
        </w:tc>
        <w:tc>
          <w:tcPr>
            <w:tcW w:w="2244" w:type="dxa"/>
            <w:tcBorders>
              <w:bottom w:val="single" w:sz="4" w:space="0" w:color="auto"/>
            </w:tcBorders>
          </w:tcPr>
          <w:p w14:paraId="4FBAC661" w14:textId="7A50E7A7" w:rsidR="001F512F" w:rsidRPr="00593C01" w:rsidRDefault="001F512F" w:rsidP="00956B08"/>
        </w:tc>
      </w:tr>
      <w:tr w:rsidR="00AC5E57" w:rsidRPr="00593C01" w14:paraId="073C4993" w14:textId="77777777" w:rsidTr="00FA4E61">
        <w:tc>
          <w:tcPr>
            <w:tcW w:w="1135" w:type="dxa"/>
          </w:tcPr>
          <w:p w14:paraId="3D79B313" w14:textId="77777777" w:rsidR="00AC5E57" w:rsidRPr="00593C01" w:rsidRDefault="00AC5E57" w:rsidP="00956B08"/>
        </w:tc>
        <w:tc>
          <w:tcPr>
            <w:tcW w:w="176" w:type="dxa"/>
          </w:tcPr>
          <w:p w14:paraId="00D7B866" w14:textId="77777777" w:rsidR="00AC5E57" w:rsidRPr="00593C01" w:rsidRDefault="00AC5E57" w:rsidP="00956B08"/>
        </w:tc>
        <w:tc>
          <w:tcPr>
            <w:tcW w:w="3904" w:type="dxa"/>
            <w:gridSpan w:val="3"/>
            <w:tcBorders>
              <w:top w:val="single" w:sz="4" w:space="0" w:color="auto"/>
            </w:tcBorders>
          </w:tcPr>
          <w:p w14:paraId="6EC9C205" w14:textId="77777777" w:rsidR="00AC5E57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498968321"/>
                <w:placeholder>
                  <w:docPart w:val="7AE5E72E128947A1B4F49A1D4B74FC50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Street address</w:t>
                </w:r>
              </w:sdtContent>
            </w:sdt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253706" w14:textId="77777777" w:rsidR="00AC5E57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14184445"/>
                <w:placeholder>
                  <w:docPart w:val="D14D51D6BBF242E1BDF43958AB4D4DAA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Apt/Unit #</w:t>
                </w:r>
              </w:sdtContent>
            </w:sdt>
          </w:p>
        </w:tc>
        <w:tc>
          <w:tcPr>
            <w:tcW w:w="180" w:type="dxa"/>
          </w:tcPr>
          <w:p w14:paraId="27BCB447" w14:textId="77777777" w:rsidR="00AC5E57" w:rsidRPr="00593C01" w:rsidRDefault="00AC5E57" w:rsidP="00956B08"/>
        </w:tc>
        <w:tc>
          <w:tcPr>
            <w:tcW w:w="810" w:type="dxa"/>
          </w:tcPr>
          <w:p w14:paraId="0D5CCC22" w14:textId="77777777" w:rsidR="00AC5E57" w:rsidRPr="00593C01" w:rsidRDefault="00AC5E57" w:rsidP="00956B08"/>
        </w:tc>
        <w:tc>
          <w:tcPr>
            <w:tcW w:w="180" w:type="dxa"/>
          </w:tcPr>
          <w:p w14:paraId="3C0FDAA4" w14:textId="77777777" w:rsidR="00AC5E57" w:rsidRPr="00593C01" w:rsidRDefault="00AC5E57" w:rsidP="00956B08"/>
        </w:tc>
        <w:tc>
          <w:tcPr>
            <w:tcW w:w="2244" w:type="dxa"/>
            <w:tcBorders>
              <w:top w:val="single" w:sz="4" w:space="0" w:color="auto"/>
            </w:tcBorders>
          </w:tcPr>
          <w:p w14:paraId="47439873" w14:textId="77777777" w:rsidR="00AC5E57" w:rsidRPr="00593C01" w:rsidRDefault="00AC5E57" w:rsidP="00956B08"/>
        </w:tc>
      </w:tr>
      <w:tr w:rsidR="00E1582F" w:rsidRPr="00593C01" w14:paraId="56CD4B94" w14:textId="77777777" w:rsidTr="007D03AD">
        <w:tc>
          <w:tcPr>
            <w:tcW w:w="1135" w:type="dxa"/>
          </w:tcPr>
          <w:p w14:paraId="2EDF3F0E" w14:textId="77777777" w:rsidR="00387538" w:rsidRPr="00593C01" w:rsidRDefault="00387538" w:rsidP="00956B08"/>
        </w:tc>
        <w:tc>
          <w:tcPr>
            <w:tcW w:w="176" w:type="dxa"/>
          </w:tcPr>
          <w:p w14:paraId="4582CDD5" w14:textId="77777777" w:rsidR="00387538" w:rsidRPr="00593C01" w:rsidRDefault="00387538" w:rsidP="00956B08"/>
        </w:tc>
        <w:tc>
          <w:tcPr>
            <w:tcW w:w="5344" w:type="dxa"/>
            <w:gridSpan w:val="4"/>
            <w:tcBorders>
              <w:bottom w:val="single" w:sz="4" w:space="0" w:color="auto"/>
            </w:tcBorders>
          </w:tcPr>
          <w:p w14:paraId="461F44BD" w14:textId="77777777" w:rsidR="00387538" w:rsidRPr="00593C01" w:rsidRDefault="00387538" w:rsidP="00956B08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</w:tcPr>
          <w:p w14:paraId="389CD0C4" w14:textId="77777777" w:rsidR="00387538" w:rsidRPr="00593C01" w:rsidRDefault="00387538" w:rsidP="00956B08">
            <w:pPr>
              <w:rPr>
                <w:rFonts w:ascii="Poppins" w:hAnsi="Poppins" w:cs="Poppins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7301BB54" w14:textId="77777777" w:rsidR="00387538" w:rsidRPr="00593C01" w:rsidRDefault="00FF03DC" w:rsidP="002E0300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855613226"/>
                <w:placeholder>
                  <w:docPart w:val="6A63C971921840129399C35E4E8D6031"/>
                </w:placeholder>
                <w:showingPlcHdr/>
                <w15:appearance w15:val="hidden"/>
              </w:sdtPr>
              <w:sdtEndPr/>
              <w:sdtContent>
                <w:r w:rsidR="002E0300" w:rsidRPr="00593C01">
                  <w:rPr>
                    <w:rFonts w:ascii="Poppins" w:hAnsi="Poppins" w:cs="Poppins"/>
                  </w:rPr>
                  <w:t>Email:</w:t>
                </w:r>
              </w:sdtContent>
            </w:sdt>
            <w:r w:rsidR="002E0300" w:rsidRPr="00593C01">
              <w:rPr>
                <w:rFonts w:ascii="Poppins" w:hAnsi="Poppins" w:cs="Poppins"/>
              </w:rPr>
              <w:t xml:space="preserve"> </w:t>
            </w:r>
          </w:p>
        </w:tc>
        <w:tc>
          <w:tcPr>
            <w:tcW w:w="180" w:type="dxa"/>
          </w:tcPr>
          <w:p w14:paraId="247C7456" w14:textId="77777777" w:rsidR="00387538" w:rsidRPr="00593C01" w:rsidRDefault="00387538" w:rsidP="00956B08"/>
        </w:tc>
        <w:tc>
          <w:tcPr>
            <w:tcW w:w="2244" w:type="dxa"/>
            <w:tcBorders>
              <w:bottom w:val="single" w:sz="4" w:space="0" w:color="auto"/>
            </w:tcBorders>
          </w:tcPr>
          <w:p w14:paraId="5587D398" w14:textId="77777777" w:rsidR="00387538" w:rsidRPr="00593C01" w:rsidRDefault="00387538" w:rsidP="00956B08"/>
        </w:tc>
      </w:tr>
      <w:tr w:rsidR="006633D7" w:rsidRPr="00593C01" w14:paraId="74D7D72A" w14:textId="77777777" w:rsidTr="007D03AD">
        <w:tc>
          <w:tcPr>
            <w:tcW w:w="1135" w:type="dxa"/>
          </w:tcPr>
          <w:p w14:paraId="1CD9530C" w14:textId="77777777" w:rsidR="0004219A" w:rsidRPr="00593C01" w:rsidRDefault="0004219A" w:rsidP="00956B08"/>
        </w:tc>
        <w:tc>
          <w:tcPr>
            <w:tcW w:w="176" w:type="dxa"/>
          </w:tcPr>
          <w:p w14:paraId="5853A483" w14:textId="77777777" w:rsidR="0004219A" w:rsidRPr="00593C01" w:rsidRDefault="0004219A" w:rsidP="00956B08"/>
        </w:tc>
        <w:tc>
          <w:tcPr>
            <w:tcW w:w="3184" w:type="dxa"/>
            <w:gridSpan w:val="2"/>
            <w:tcBorders>
              <w:top w:val="single" w:sz="4" w:space="0" w:color="auto"/>
            </w:tcBorders>
          </w:tcPr>
          <w:p w14:paraId="1BDB156D" w14:textId="77777777" w:rsidR="0004219A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554202514"/>
                <w:placeholder>
                  <w:docPart w:val="080466489AA84DA0993DAB7FC07FE8F7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City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ED1B649" w14:textId="77777777" w:rsidR="0004219A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89979287"/>
                <w:placeholder>
                  <w:docPart w:val="CC0F3837624348DBB540B9CB0BAAFDE4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State</w:t>
                </w:r>
              </w:sdtContent>
            </w:sdt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4AF77F" w14:textId="77777777" w:rsidR="0004219A" w:rsidRPr="00593C01" w:rsidRDefault="00FF03DC" w:rsidP="00FD1D70">
            <w:pPr>
              <w:pStyle w:val="Heading3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797126264"/>
                <w:placeholder>
                  <w:docPart w:val="56DF1A9A97B24ECF9BC22A654B5B3D67"/>
                </w:placeholder>
                <w:temporary/>
                <w:showingPlcHdr/>
                <w15:appearance w15:val="hidden"/>
              </w:sdtPr>
              <w:sdtEndPr/>
              <w:sdtContent>
                <w:r w:rsidR="00FD1D70" w:rsidRPr="00593C01">
                  <w:rPr>
                    <w:rFonts w:ascii="Poppins" w:hAnsi="Poppins" w:cs="Poppins"/>
                  </w:rPr>
                  <w:t>Zip Code</w:t>
                </w:r>
              </w:sdtContent>
            </w:sdt>
          </w:p>
        </w:tc>
        <w:tc>
          <w:tcPr>
            <w:tcW w:w="180" w:type="dxa"/>
          </w:tcPr>
          <w:p w14:paraId="6D0588F8" w14:textId="77777777" w:rsidR="0004219A" w:rsidRPr="00593C01" w:rsidRDefault="0004219A" w:rsidP="00956B08"/>
        </w:tc>
        <w:tc>
          <w:tcPr>
            <w:tcW w:w="810" w:type="dxa"/>
          </w:tcPr>
          <w:p w14:paraId="08647707" w14:textId="77777777" w:rsidR="0004219A" w:rsidRPr="00593C01" w:rsidRDefault="0004219A" w:rsidP="00956B08"/>
        </w:tc>
        <w:tc>
          <w:tcPr>
            <w:tcW w:w="180" w:type="dxa"/>
          </w:tcPr>
          <w:p w14:paraId="1136EE6F" w14:textId="77777777" w:rsidR="0004219A" w:rsidRPr="00593C01" w:rsidRDefault="0004219A" w:rsidP="00956B08"/>
        </w:tc>
        <w:tc>
          <w:tcPr>
            <w:tcW w:w="2244" w:type="dxa"/>
          </w:tcPr>
          <w:p w14:paraId="0365D638" w14:textId="77777777" w:rsidR="0004219A" w:rsidRPr="00593C01" w:rsidRDefault="0004219A" w:rsidP="00956B08"/>
        </w:tc>
      </w:tr>
    </w:tbl>
    <w:p w14:paraId="7261F904" w14:textId="77777777" w:rsidR="000E0DDC" w:rsidRPr="00593C01" w:rsidRDefault="000E0DDC" w:rsidP="002B4DB2"/>
    <w:p w14:paraId="339AF688" w14:textId="77777777" w:rsidR="00012B3C" w:rsidRPr="00593C01" w:rsidRDefault="00012B3C"/>
    <w:tbl>
      <w:tblPr>
        <w:tblW w:w="1008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600" w:firstRow="0" w:lastRow="0" w:firstColumn="0" w:lastColumn="0" w:noHBand="1" w:noVBand="1"/>
      </w:tblPr>
      <w:tblGrid>
        <w:gridCol w:w="1705"/>
        <w:gridCol w:w="180"/>
        <w:gridCol w:w="2255"/>
        <w:gridCol w:w="180"/>
        <w:gridCol w:w="1570"/>
        <w:gridCol w:w="1570"/>
        <w:gridCol w:w="2620"/>
      </w:tblGrid>
      <w:tr w:rsidR="00006395" w:rsidRPr="00593C01" w14:paraId="3C8B781A" w14:textId="2EF11ED2" w:rsidTr="00925389">
        <w:tc>
          <w:tcPr>
            <w:tcW w:w="414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F07E6B" w14:textId="37AD4A15" w:rsidR="00006395" w:rsidRPr="00593C01" w:rsidRDefault="00006395" w:rsidP="00D4233D">
            <w:pPr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>Are you a registered voter of [Jurisdiction]?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14:paraId="572EC5DB" w14:textId="77777777" w:rsidR="00006395" w:rsidRPr="00593C01" w:rsidRDefault="00006395" w:rsidP="00D4233D">
            <w:pPr>
              <w:rPr>
                <w:rFonts w:ascii="Poppins" w:hAnsi="Poppins" w:cs="Poppins"/>
              </w:rPr>
            </w:pP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277487D3" w14:textId="791EB24C" w:rsidR="00006395" w:rsidRPr="00593C01" w:rsidRDefault="00FF03DC" w:rsidP="00925389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394080942"/>
                <w:placeholder>
                  <w:docPart w:val="099E136A3AD646EC9FA1A56A5AA5FA91"/>
                </w:placeholder>
                <w:temporary/>
                <w:showingPlcHdr/>
                <w15:appearance w15:val="hidden"/>
              </w:sdtPr>
              <w:sdtEndPr/>
              <w:sdtContent>
                <w:r w:rsidR="00006395" w:rsidRPr="00593C01">
                  <w:rPr>
                    <w:rFonts w:ascii="Poppins" w:hAnsi="Poppins" w:cs="Poppins"/>
                  </w:rPr>
                  <w:t>Yes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</w:t>
            </w:r>
            <w:sdt>
              <w:sdtPr>
                <w:rPr>
                  <w:rFonts w:ascii="Poppins" w:hAnsi="Poppins" w:cs="Poppins"/>
                </w:rPr>
                <w:id w:val="-28026877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0010">
                  <w:rPr>
                    <w:rFonts w:ascii="MS Gothic" w:eastAsia="MS Gothic" w:hAnsi="MS Gothic" w:cs="Poppins" w:hint="eastAsia"/>
                  </w:rPr>
                  <w:t>☐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  </w:t>
            </w:r>
            <w:sdt>
              <w:sdtPr>
                <w:rPr>
                  <w:rFonts w:ascii="Poppins" w:hAnsi="Poppins" w:cs="Poppins"/>
                </w:rPr>
                <w:id w:val="2130963722"/>
                <w:placeholder>
                  <w:docPart w:val="236045EFE2354E8291377834E48C43F1"/>
                </w:placeholder>
                <w:temporary/>
                <w:showingPlcHdr/>
                <w15:appearance w15:val="hidden"/>
              </w:sdtPr>
              <w:sdtEndPr/>
              <w:sdtContent>
                <w:r w:rsidR="00006395" w:rsidRPr="00593C01">
                  <w:rPr>
                    <w:rFonts w:ascii="Poppins" w:hAnsi="Poppins" w:cs="Poppins"/>
                  </w:rPr>
                  <w:t>No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</w:t>
            </w:r>
            <w:sdt>
              <w:sdtPr>
                <w:rPr>
                  <w:rFonts w:ascii="Poppins" w:hAnsi="Poppins" w:cs="Poppins"/>
                </w:rPr>
                <w:id w:val="212280445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395" w:rsidRPr="00593C01">
                  <w:rPr>
                    <w:rFonts w:ascii="MS Gothic" w:eastAsia="MS Gothic" w:hAnsi="MS Gothic" w:cs="Poppins" w:hint="eastAsia"/>
                  </w:rPr>
                  <w:t>☐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  </w:t>
            </w:r>
          </w:p>
        </w:tc>
      </w:tr>
      <w:tr w:rsidR="00006395" w:rsidRPr="00593C01" w14:paraId="3F627A7A" w14:textId="77777777" w:rsidTr="00925389">
        <w:trPr>
          <w:gridAfter w:val="5"/>
          <w:wAfter w:w="8195" w:type="dxa"/>
          <w:trHeight w:val="20"/>
        </w:trPr>
        <w:tc>
          <w:tcPr>
            <w:tcW w:w="1705" w:type="dxa"/>
          </w:tcPr>
          <w:p w14:paraId="4D8B5E1A" w14:textId="77777777" w:rsidR="00006395" w:rsidRPr="00593C01" w:rsidRDefault="00006395" w:rsidP="00D4233D">
            <w:pPr>
              <w:rPr>
                <w:sz w:val="4"/>
                <w:szCs w:val="10"/>
              </w:rPr>
            </w:pPr>
          </w:p>
        </w:tc>
        <w:tc>
          <w:tcPr>
            <w:tcW w:w="180" w:type="dxa"/>
          </w:tcPr>
          <w:p w14:paraId="76A5F16B" w14:textId="77777777" w:rsidR="00006395" w:rsidRPr="00593C01" w:rsidRDefault="00006395" w:rsidP="00D4233D">
            <w:pPr>
              <w:rPr>
                <w:sz w:val="4"/>
                <w:szCs w:val="10"/>
              </w:rPr>
            </w:pPr>
          </w:p>
        </w:tc>
      </w:tr>
      <w:tr w:rsidR="00006395" w:rsidRPr="00593C01" w14:paraId="603D0656" w14:textId="77777777" w:rsidTr="00925389">
        <w:tc>
          <w:tcPr>
            <w:tcW w:w="4140" w:type="dxa"/>
            <w:gridSpan w:val="3"/>
            <w:shd w:val="clear" w:color="auto" w:fill="F2F2F2" w:themeFill="background1" w:themeFillShade="F2"/>
          </w:tcPr>
          <w:p w14:paraId="40017EE0" w14:textId="63EEA720" w:rsidR="00006395" w:rsidRPr="00593C01" w:rsidRDefault="00006395" w:rsidP="00D4233D">
            <w:pPr>
              <w:rPr>
                <w:rFonts w:ascii="Poppins" w:hAnsi="Poppins" w:cs="Poppins"/>
                <w:szCs w:val="18"/>
              </w:rPr>
            </w:pPr>
            <w:r w:rsidRPr="00593C01">
              <w:rPr>
                <w:rFonts w:ascii="Poppins" w:hAnsi="Poppins" w:cs="Poppins"/>
                <w:color w:val="000000"/>
                <w:szCs w:val="18"/>
              </w:rPr>
              <w:t>Why would you like to attend the [Jurisdiction] Election Academy?</w:t>
            </w:r>
          </w:p>
        </w:tc>
        <w:tc>
          <w:tcPr>
            <w:tcW w:w="180" w:type="dxa"/>
          </w:tcPr>
          <w:p w14:paraId="146D2813" w14:textId="77777777" w:rsidR="00006395" w:rsidRPr="00593C01" w:rsidRDefault="00006395" w:rsidP="00D4233D"/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7DFFFA94" w14:textId="6D9C725B" w:rsidR="00006395" w:rsidRPr="00593C01" w:rsidRDefault="00006395" w:rsidP="00D4233D"/>
        </w:tc>
      </w:tr>
      <w:tr w:rsidR="00006395" w:rsidRPr="00593C01" w14:paraId="782DF782" w14:textId="77777777" w:rsidTr="00925389">
        <w:trPr>
          <w:trHeight w:val="161"/>
        </w:trPr>
        <w:tc>
          <w:tcPr>
            <w:tcW w:w="4140" w:type="dxa"/>
            <w:gridSpan w:val="3"/>
            <w:tcBorders>
              <w:top w:val="single" w:sz="4" w:space="0" w:color="auto"/>
            </w:tcBorders>
          </w:tcPr>
          <w:p w14:paraId="789A6C1A" w14:textId="77777777" w:rsidR="00006395" w:rsidRPr="00593C01" w:rsidRDefault="00006395" w:rsidP="00006395">
            <w:pPr>
              <w:jc w:val="right"/>
              <w:rPr>
                <w:rFonts w:ascii="Poppins" w:hAnsi="Poppins" w:cs="Poppins"/>
                <w:color w:val="000000"/>
                <w:szCs w:val="18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573228EA" w14:textId="77777777" w:rsidR="00006395" w:rsidRPr="00593C01" w:rsidRDefault="00006395" w:rsidP="00D4233D"/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7090A59A" w14:textId="77777777" w:rsidR="00006395" w:rsidRPr="00593C01" w:rsidRDefault="00006395" w:rsidP="00D4233D"/>
        </w:tc>
      </w:tr>
      <w:tr w:rsidR="00006395" w:rsidRPr="00593C01" w14:paraId="1FF09C81" w14:textId="77777777" w:rsidTr="00925389">
        <w:tc>
          <w:tcPr>
            <w:tcW w:w="414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CC37C9" w14:textId="6893CE8E" w:rsidR="00006395" w:rsidRPr="00593C01" w:rsidRDefault="00006395" w:rsidP="00006395">
            <w:pPr>
              <w:rPr>
                <w:rFonts w:ascii="Poppins" w:hAnsi="Poppins" w:cs="Poppins"/>
                <w:color w:val="000000"/>
                <w:szCs w:val="18"/>
              </w:rPr>
            </w:pPr>
            <w:r w:rsidRPr="00593C01">
              <w:rPr>
                <w:rFonts w:ascii="Poppins" w:hAnsi="Poppins" w:cs="Poppins"/>
              </w:rPr>
              <w:t>What do you hope to learn about the election process?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14:paraId="0F84E720" w14:textId="77777777" w:rsidR="00006395" w:rsidRPr="00593C01" w:rsidRDefault="00006395" w:rsidP="00006395"/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2FA31F32" w14:textId="77777777" w:rsidR="00006395" w:rsidRPr="00593C01" w:rsidRDefault="00006395" w:rsidP="00006395"/>
        </w:tc>
      </w:tr>
      <w:tr w:rsidR="00006395" w:rsidRPr="00593C01" w14:paraId="55172D11" w14:textId="77777777" w:rsidTr="00925389">
        <w:tc>
          <w:tcPr>
            <w:tcW w:w="4140" w:type="dxa"/>
            <w:gridSpan w:val="3"/>
            <w:tcBorders>
              <w:top w:val="single" w:sz="4" w:space="0" w:color="auto"/>
            </w:tcBorders>
          </w:tcPr>
          <w:p w14:paraId="476339CC" w14:textId="77777777" w:rsidR="00006395" w:rsidRPr="00593C01" w:rsidRDefault="00006395" w:rsidP="00006395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44AD346E" w14:textId="77777777" w:rsidR="00006395" w:rsidRPr="00593C01" w:rsidRDefault="00006395" w:rsidP="00006395"/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66E75E3D" w14:textId="77777777" w:rsidR="00006395" w:rsidRPr="00593C01" w:rsidRDefault="00006395" w:rsidP="00006395"/>
        </w:tc>
      </w:tr>
      <w:tr w:rsidR="00006395" w:rsidRPr="00593C01" w14:paraId="6CD80E82" w14:textId="77777777" w:rsidTr="00925389">
        <w:tc>
          <w:tcPr>
            <w:tcW w:w="414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F1ABC77" w14:textId="24D793B2" w:rsidR="00006395" w:rsidRPr="00593C01" w:rsidRDefault="00006395" w:rsidP="00006395">
            <w:pPr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>What questions do you have about how officials prepare for and run elections?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14:paraId="2FBCFF57" w14:textId="77777777" w:rsidR="00006395" w:rsidRPr="00593C01" w:rsidRDefault="00006395" w:rsidP="00006395"/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10AD8BC7" w14:textId="77777777" w:rsidR="00006395" w:rsidRPr="00593C01" w:rsidRDefault="00006395" w:rsidP="00006395"/>
        </w:tc>
      </w:tr>
      <w:tr w:rsidR="00006395" w:rsidRPr="00593C01" w14:paraId="68EECBF4" w14:textId="77777777" w:rsidTr="00925389">
        <w:tc>
          <w:tcPr>
            <w:tcW w:w="4140" w:type="dxa"/>
            <w:gridSpan w:val="3"/>
            <w:tcBorders>
              <w:top w:val="single" w:sz="4" w:space="0" w:color="auto"/>
            </w:tcBorders>
          </w:tcPr>
          <w:p w14:paraId="2E85B4E1" w14:textId="77777777" w:rsidR="00006395" w:rsidRPr="00593C01" w:rsidRDefault="00006395" w:rsidP="00006395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5A78F9C6" w14:textId="77777777" w:rsidR="00006395" w:rsidRPr="00593C01" w:rsidRDefault="00006395" w:rsidP="00006395"/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6E12F931" w14:textId="77777777" w:rsidR="00006395" w:rsidRPr="00593C01" w:rsidRDefault="00006395" w:rsidP="00006395"/>
        </w:tc>
      </w:tr>
      <w:tr w:rsidR="00006395" w:rsidRPr="00593C01" w14:paraId="33CFE8EC" w14:textId="77777777" w:rsidTr="00925389">
        <w:tc>
          <w:tcPr>
            <w:tcW w:w="414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E59CA0" w14:textId="2EB738D6" w:rsidR="00006395" w:rsidRPr="00593C01" w:rsidRDefault="00006395" w:rsidP="00006395">
            <w:pPr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 xml:space="preserve">Participants must be willing to attend all Election Academy classes and commit to completing the course requirements. There are no make-up classes.  </w:t>
            </w:r>
            <w:r w:rsidRPr="00593C01">
              <w:rPr>
                <w:rFonts w:ascii="Poppins" w:hAnsi="Poppins" w:cs="Poppins"/>
              </w:rPr>
              <w:br/>
              <w:t>Can you commit to attending all [six] classes?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14:paraId="09B6897C" w14:textId="77777777" w:rsidR="00006395" w:rsidRPr="00593C01" w:rsidRDefault="00006395" w:rsidP="00006395"/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34B856D4" w14:textId="77777777" w:rsidR="00006395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059360670"/>
                <w:placeholder>
                  <w:docPart w:val="0FB455ACCDCC4011AB60C4F09637BCBF"/>
                </w:placeholder>
                <w:temporary/>
                <w:showingPlcHdr/>
                <w15:appearance w15:val="hidden"/>
              </w:sdtPr>
              <w:sdtEndPr/>
              <w:sdtContent>
                <w:r w:rsidR="00006395" w:rsidRPr="00593C01">
                  <w:rPr>
                    <w:rFonts w:ascii="Poppins" w:hAnsi="Poppins" w:cs="Poppins"/>
                  </w:rPr>
                  <w:t>Yes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</w:t>
            </w:r>
            <w:sdt>
              <w:sdtPr>
                <w:rPr>
                  <w:rFonts w:ascii="Poppins" w:hAnsi="Poppins" w:cs="Poppins"/>
                </w:rPr>
                <w:id w:val="151095260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395" w:rsidRPr="00593C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  </w:t>
            </w:r>
            <w:sdt>
              <w:sdtPr>
                <w:rPr>
                  <w:rFonts w:ascii="Poppins" w:hAnsi="Poppins" w:cs="Poppins"/>
                </w:rPr>
                <w:id w:val="-1807382029"/>
                <w:placeholder>
                  <w:docPart w:val="B2AD7B6C48544D9AB84274AB38676372"/>
                </w:placeholder>
                <w:temporary/>
                <w:showingPlcHdr/>
                <w15:appearance w15:val="hidden"/>
              </w:sdtPr>
              <w:sdtEndPr/>
              <w:sdtContent>
                <w:r w:rsidR="00006395" w:rsidRPr="00593C01">
                  <w:rPr>
                    <w:rFonts w:ascii="Poppins" w:hAnsi="Poppins" w:cs="Poppins"/>
                  </w:rPr>
                  <w:t>No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</w:t>
            </w:r>
            <w:sdt>
              <w:sdtPr>
                <w:rPr>
                  <w:rFonts w:ascii="Poppins" w:hAnsi="Poppins" w:cs="Poppins"/>
                </w:rPr>
                <w:id w:val="-175951052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395" w:rsidRPr="00593C01">
                  <w:rPr>
                    <w:rFonts w:ascii="MS Gothic" w:eastAsia="MS Gothic" w:hAnsi="MS Gothic" w:cs="Poppins" w:hint="eastAsia"/>
                  </w:rPr>
                  <w:t>☐</w:t>
                </w:r>
              </w:sdtContent>
            </w:sdt>
            <w:r w:rsidR="00006395" w:rsidRPr="00593C01">
              <w:rPr>
                <w:rFonts w:ascii="Poppins" w:hAnsi="Poppins" w:cs="Poppins"/>
              </w:rPr>
              <w:t xml:space="preserve">   </w:t>
            </w:r>
          </w:p>
          <w:p w14:paraId="3AC507FB" w14:textId="4E891BA2" w:rsidR="00006395" w:rsidRPr="00FF03DC" w:rsidRDefault="00FF03DC" w:rsidP="00006395">
            <w:pPr>
              <w:rPr>
                <w:rFonts w:ascii="Poppins" w:hAnsi="Poppins" w:cs="Poppins"/>
              </w:rPr>
            </w:pPr>
            <w:r w:rsidRPr="00FF03DC">
              <w:rPr>
                <w:rFonts w:ascii="Poppins" w:hAnsi="Poppins" w:cs="Poppins"/>
              </w:rPr>
              <w:t>[List all class dates here.]</w:t>
            </w:r>
          </w:p>
        </w:tc>
      </w:tr>
      <w:tr w:rsidR="00660324" w:rsidRPr="00593C01" w14:paraId="2FFC4CAF" w14:textId="77777777" w:rsidTr="00925389">
        <w:trPr>
          <w:trHeight w:val="206"/>
        </w:trPr>
        <w:tc>
          <w:tcPr>
            <w:tcW w:w="4140" w:type="dxa"/>
            <w:gridSpan w:val="3"/>
            <w:tcBorders>
              <w:top w:val="single" w:sz="4" w:space="0" w:color="auto"/>
            </w:tcBorders>
          </w:tcPr>
          <w:p w14:paraId="08FC7034" w14:textId="77777777" w:rsidR="00660324" w:rsidRPr="00593C01" w:rsidRDefault="00660324" w:rsidP="00006395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576937F5" w14:textId="77777777" w:rsidR="00660324" w:rsidRPr="00593C01" w:rsidRDefault="00660324" w:rsidP="00006395"/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7A948D43" w14:textId="77777777" w:rsidR="00660324" w:rsidRPr="00593C01" w:rsidRDefault="00660324" w:rsidP="00006395">
            <w:pPr>
              <w:pStyle w:val="Footer"/>
              <w:jc w:val="left"/>
              <w:rPr>
                <w:rFonts w:ascii="Poppins" w:hAnsi="Poppins" w:cs="Poppins"/>
              </w:rPr>
            </w:pPr>
          </w:p>
        </w:tc>
      </w:tr>
      <w:tr w:rsidR="00925389" w:rsidRPr="00593C01" w14:paraId="7CA9EDF4" w14:textId="77777777" w:rsidTr="00925389">
        <w:trPr>
          <w:trHeight w:val="270"/>
        </w:trPr>
        <w:tc>
          <w:tcPr>
            <w:tcW w:w="4140" w:type="dxa"/>
            <w:gridSpan w:val="3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D5A026" w14:textId="05745318" w:rsidR="00925389" w:rsidRPr="00593C01" w:rsidRDefault="00925389" w:rsidP="00006395">
            <w:pPr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 xml:space="preserve">What category best describes you? </w:t>
            </w:r>
            <w:r w:rsidRPr="00593C01">
              <w:rPr>
                <w:rFonts w:ascii="Poppins" w:hAnsi="Poppins" w:cs="Poppins"/>
              </w:rPr>
              <w:br/>
              <w:t xml:space="preserve">Select one or more. </w:t>
            </w:r>
          </w:p>
        </w:tc>
        <w:tc>
          <w:tcPr>
            <w:tcW w:w="180" w:type="dxa"/>
            <w:vMerge w:val="restart"/>
            <w:tcBorders>
              <w:bottom w:val="single" w:sz="4" w:space="0" w:color="auto"/>
            </w:tcBorders>
          </w:tcPr>
          <w:p w14:paraId="2D9E6DC6" w14:textId="77777777" w:rsidR="00925389" w:rsidRPr="00593C01" w:rsidRDefault="00925389" w:rsidP="00006395"/>
          <w:p w14:paraId="62ECAC1C" w14:textId="77777777" w:rsidR="00925389" w:rsidRPr="00593C01" w:rsidRDefault="00925389" w:rsidP="00925389"/>
          <w:p w14:paraId="34CCB621" w14:textId="77777777" w:rsidR="00925389" w:rsidRPr="00593C01" w:rsidRDefault="00925389" w:rsidP="00925389"/>
          <w:p w14:paraId="156DCB7E" w14:textId="77777777" w:rsidR="00925389" w:rsidRPr="00593C01" w:rsidRDefault="00925389" w:rsidP="00925389"/>
        </w:tc>
        <w:tc>
          <w:tcPr>
            <w:tcW w:w="1570" w:type="dxa"/>
          </w:tcPr>
          <w:p w14:paraId="1F97CA27" w14:textId="32CAE2AD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86531931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389" w:rsidRPr="00593C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Candidate</w:t>
            </w:r>
          </w:p>
        </w:tc>
        <w:tc>
          <w:tcPr>
            <w:tcW w:w="1570" w:type="dxa"/>
          </w:tcPr>
          <w:p w14:paraId="1D32F7FC" w14:textId="235D2FDE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57925450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389" w:rsidRPr="00593C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Poll Worker</w:t>
            </w:r>
          </w:p>
        </w:tc>
        <w:tc>
          <w:tcPr>
            <w:tcW w:w="2620" w:type="dxa"/>
          </w:tcPr>
          <w:p w14:paraId="302453A7" w14:textId="7C4369AA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8146050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0010">
                  <w:rPr>
                    <w:rFonts w:ascii="MS Gothic" w:eastAsia="MS Gothic" w:hAnsi="MS Gothic" w:cs="Poppins" w:hint="eastAsia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Voter</w:t>
            </w:r>
          </w:p>
        </w:tc>
      </w:tr>
      <w:tr w:rsidR="00925389" w:rsidRPr="00593C01" w14:paraId="695907B3" w14:textId="77777777" w:rsidTr="00925389">
        <w:trPr>
          <w:trHeight w:val="270"/>
        </w:trPr>
        <w:tc>
          <w:tcPr>
            <w:tcW w:w="4140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C4E652" w14:textId="77777777" w:rsidR="00925389" w:rsidRPr="00593C01" w:rsidRDefault="00925389" w:rsidP="00006395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  <w:vMerge/>
            <w:tcBorders>
              <w:bottom w:val="single" w:sz="4" w:space="0" w:color="auto"/>
            </w:tcBorders>
          </w:tcPr>
          <w:p w14:paraId="39C4ABDC" w14:textId="77777777" w:rsidR="00925389" w:rsidRPr="00593C01" w:rsidRDefault="00925389" w:rsidP="00006395"/>
        </w:tc>
        <w:tc>
          <w:tcPr>
            <w:tcW w:w="1570" w:type="dxa"/>
            <w:tcBorders>
              <w:bottom w:val="single" w:sz="4" w:space="0" w:color="auto"/>
            </w:tcBorders>
          </w:tcPr>
          <w:p w14:paraId="77ED548C" w14:textId="0AA96F30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14314268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389" w:rsidRPr="00593C01">
                  <w:rPr>
                    <w:rFonts w:ascii="MS Gothic" w:eastAsia="MS Gothic" w:hAnsi="MS Gothic" w:cs="Poppins" w:hint="eastAsia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Media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66D16669" w14:textId="0C9AF5E0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31679507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389" w:rsidRPr="00593C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Campaign staff/volunteer</w:t>
            </w:r>
          </w:p>
        </w:tc>
        <w:tc>
          <w:tcPr>
            <w:tcW w:w="2620" w:type="dxa"/>
            <w:tcBorders>
              <w:bottom w:val="single" w:sz="4" w:space="0" w:color="auto"/>
            </w:tcBorders>
          </w:tcPr>
          <w:p w14:paraId="4901E91E" w14:textId="5B9BD4D7" w:rsidR="00925389" w:rsidRPr="00593C01" w:rsidRDefault="00FF03DC" w:rsidP="00006395">
            <w:pPr>
              <w:pStyle w:val="Footer"/>
              <w:jc w:val="left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05542154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389" w:rsidRPr="00593C0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25389" w:rsidRPr="00593C01">
              <w:rPr>
                <w:rFonts w:ascii="Poppins" w:hAnsi="Poppins" w:cs="Poppins"/>
              </w:rPr>
              <w:t xml:space="preserve">   Other:</w:t>
            </w:r>
          </w:p>
        </w:tc>
      </w:tr>
      <w:tr w:rsidR="00925389" w:rsidRPr="00593C01" w14:paraId="455F4D42" w14:textId="77777777" w:rsidTr="00925389">
        <w:tc>
          <w:tcPr>
            <w:tcW w:w="4140" w:type="dxa"/>
            <w:gridSpan w:val="3"/>
            <w:tcBorders>
              <w:top w:val="single" w:sz="4" w:space="0" w:color="auto"/>
            </w:tcBorders>
          </w:tcPr>
          <w:p w14:paraId="047BE384" w14:textId="77777777" w:rsidR="00925389" w:rsidRPr="00593C01" w:rsidRDefault="00925389" w:rsidP="00006395">
            <w:pPr>
              <w:rPr>
                <w:rFonts w:ascii="Poppins" w:hAnsi="Poppins" w:cs="Poppins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FD3F7E7" w14:textId="77777777" w:rsidR="00925389" w:rsidRPr="00593C01" w:rsidRDefault="00925389" w:rsidP="00006395"/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21DA0E32" w14:textId="71373100" w:rsidR="00925389" w:rsidRPr="00593C01" w:rsidRDefault="00925389" w:rsidP="00006395">
            <w:pPr>
              <w:pStyle w:val="Footer"/>
              <w:jc w:val="left"/>
              <w:rPr>
                <w:rFonts w:ascii="Poppins" w:hAnsi="Poppins" w:cs="Poppins"/>
              </w:rPr>
            </w:pPr>
          </w:p>
        </w:tc>
      </w:tr>
      <w:tr w:rsidR="00925389" w:rsidRPr="00593C01" w14:paraId="767206CA" w14:textId="77777777" w:rsidTr="00925389">
        <w:tc>
          <w:tcPr>
            <w:tcW w:w="414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FC3C55" w14:textId="159B028D" w:rsidR="00925389" w:rsidRPr="00593C01" w:rsidRDefault="00925389" w:rsidP="00006395">
            <w:pPr>
              <w:rPr>
                <w:rFonts w:ascii="Poppins" w:hAnsi="Poppins" w:cs="Poppins"/>
              </w:rPr>
            </w:pPr>
            <w:r w:rsidRPr="00593C01">
              <w:rPr>
                <w:rFonts w:ascii="Poppins" w:hAnsi="Poppins" w:cs="Poppins"/>
              </w:rPr>
              <w:t>How did you hear about the [Jurisdiction] Election Academy?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14:paraId="55A35980" w14:textId="77777777" w:rsidR="00925389" w:rsidRPr="00593C01" w:rsidRDefault="00925389" w:rsidP="00006395"/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76AD6E6B" w14:textId="77777777" w:rsidR="00925389" w:rsidRPr="00593C01" w:rsidRDefault="00925389" w:rsidP="00006395">
            <w:pPr>
              <w:pStyle w:val="Footer"/>
              <w:jc w:val="left"/>
              <w:rPr>
                <w:rFonts w:ascii="Poppins" w:hAnsi="Poppins" w:cs="Poppins"/>
              </w:rPr>
            </w:pPr>
          </w:p>
        </w:tc>
      </w:tr>
    </w:tbl>
    <w:p w14:paraId="389AD72E" w14:textId="31DB370E" w:rsidR="002A031C" w:rsidRDefault="002A031C" w:rsidP="002A031C"/>
    <w:p w14:paraId="2F59E441" w14:textId="77777777" w:rsidR="00B70883" w:rsidRPr="00B70883" w:rsidRDefault="00B70883" w:rsidP="002A031C">
      <w:pPr>
        <w:rPr>
          <w:rFonts w:ascii="Poppins" w:hAnsi="Poppins" w:cs="Poppins"/>
          <w:sz w:val="14"/>
          <w:szCs w:val="20"/>
        </w:rPr>
      </w:pPr>
    </w:p>
    <w:p w14:paraId="2A5AF044" w14:textId="461E8C8F" w:rsidR="00216A15" w:rsidRPr="00B70883" w:rsidRDefault="00216A15" w:rsidP="002A031C">
      <w:pPr>
        <w:rPr>
          <w:rFonts w:ascii="Poppins" w:hAnsi="Poppins" w:cs="Poppins"/>
        </w:rPr>
      </w:pPr>
      <w:r w:rsidRPr="00B70883">
        <w:rPr>
          <w:rFonts w:ascii="Poppins" w:hAnsi="Poppins" w:cs="Poppins"/>
        </w:rPr>
        <w:t xml:space="preserve">If accepted, </w:t>
      </w:r>
      <w:r w:rsidR="00B70883" w:rsidRPr="00B70883">
        <w:rPr>
          <w:rFonts w:ascii="Poppins" w:hAnsi="Poppins" w:cs="Poppins"/>
        </w:rPr>
        <w:t xml:space="preserve">I agree to abide by all </w:t>
      </w:r>
      <w:r w:rsidR="001900C6">
        <w:rPr>
          <w:rFonts w:ascii="Poppins" w:hAnsi="Poppins" w:cs="Poppins"/>
        </w:rPr>
        <w:t xml:space="preserve">[Jurisdiction] </w:t>
      </w:r>
      <w:r w:rsidR="00B70883" w:rsidRPr="00B70883">
        <w:rPr>
          <w:rFonts w:ascii="Poppins" w:hAnsi="Poppins" w:cs="Poppins"/>
        </w:rPr>
        <w:t>Election Academy rules.</w:t>
      </w:r>
      <w:r w:rsidR="00B70883">
        <w:rPr>
          <w:rFonts w:ascii="Poppins" w:hAnsi="Poppins" w:cs="Poppins"/>
        </w:rPr>
        <w:br/>
      </w:r>
    </w:p>
    <w:tbl>
      <w:tblPr>
        <w:tblW w:w="0" w:type="auto"/>
        <w:tblLayout w:type="fixed"/>
        <w:tblCellMar>
          <w:top w:w="72" w:type="dxa"/>
          <w:left w:w="72" w:type="dxa"/>
          <w:bottom w:w="72" w:type="dxa"/>
          <w:right w:w="0" w:type="dxa"/>
        </w:tblCellMar>
        <w:tblLook w:val="0600" w:firstRow="0" w:lastRow="0" w:firstColumn="0" w:lastColumn="0" w:noHBand="1" w:noVBand="1"/>
      </w:tblPr>
      <w:tblGrid>
        <w:gridCol w:w="985"/>
        <w:gridCol w:w="180"/>
        <w:gridCol w:w="5670"/>
        <w:gridCol w:w="180"/>
        <w:gridCol w:w="630"/>
        <w:gridCol w:w="180"/>
        <w:gridCol w:w="2245"/>
      </w:tblGrid>
      <w:tr w:rsidR="002A031C" w14:paraId="2D90785B" w14:textId="77777777" w:rsidTr="00523487">
        <w:tc>
          <w:tcPr>
            <w:tcW w:w="985" w:type="dxa"/>
            <w:shd w:val="clear" w:color="auto" w:fill="F2F2F2" w:themeFill="background1" w:themeFillShade="F2"/>
          </w:tcPr>
          <w:p w14:paraId="273DD355" w14:textId="77777777" w:rsidR="002A031C" w:rsidRPr="00593C01" w:rsidRDefault="00FF03DC" w:rsidP="00026CEE">
            <w:sdt>
              <w:sdtPr>
                <w:id w:val="-1317417417"/>
                <w:placeholder>
                  <w:docPart w:val="33234A65A8C54B06B62AB263D68E9830"/>
                </w:placeholder>
                <w:temporary/>
                <w:showingPlcHdr/>
                <w15:appearance w15:val="hidden"/>
              </w:sdtPr>
              <w:sdtEndPr/>
              <w:sdtContent>
                <w:r w:rsidR="00026CEE" w:rsidRPr="00B70883">
                  <w:rPr>
                    <w:rFonts w:ascii="Poppins" w:hAnsi="Poppins" w:cs="Poppins"/>
                  </w:rPr>
                  <w:t>Signature:</w:t>
                </w:r>
              </w:sdtContent>
            </w:sdt>
          </w:p>
        </w:tc>
        <w:tc>
          <w:tcPr>
            <w:tcW w:w="180" w:type="dxa"/>
          </w:tcPr>
          <w:p w14:paraId="09E132A2" w14:textId="77777777" w:rsidR="002A031C" w:rsidRPr="00593C01" w:rsidRDefault="002A031C" w:rsidP="005D5E2A"/>
        </w:tc>
        <w:tc>
          <w:tcPr>
            <w:tcW w:w="5670" w:type="dxa"/>
            <w:tcBorders>
              <w:bottom w:val="single" w:sz="4" w:space="0" w:color="auto"/>
            </w:tcBorders>
          </w:tcPr>
          <w:p w14:paraId="1F6020A8" w14:textId="77777777" w:rsidR="002A031C" w:rsidRPr="00593C01" w:rsidRDefault="002A031C" w:rsidP="005D5E2A"/>
        </w:tc>
        <w:tc>
          <w:tcPr>
            <w:tcW w:w="180" w:type="dxa"/>
          </w:tcPr>
          <w:p w14:paraId="45D1A286" w14:textId="77777777" w:rsidR="002A031C" w:rsidRPr="00593C01" w:rsidRDefault="002A031C" w:rsidP="005D5E2A">
            <w:pPr>
              <w:rPr>
                <w:rFonts w:ascii="Poppins" w:hAnsi="Poppins" w:cs="Poppins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1654D230" w14:textId="77777777" w:rsidR="002A031C" w:rsidRPr="00925389" w:rsidRDefault="00FF03DC" w:rsidP="00026CEE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873226381"/>
                <w:placeholder>
                  <w:docPart w:val="9784B9DF6B4049889A92ABDB905411BB"/>
                </w:placeholder>
                <w:temporary/>
                <w:showingPlcHdr/>
                <w15:appearance w15:val="hidden"/>
              </w:sdtPr>
              <w:sdtEndPr/>
              <w:sdtContent>
                <w:r w:rsidR="00026CEE" w:rsidRPr="00593C01">
                  <w:rPr>
                    <w:rFonts w:ascii="Poppins" w:hAnsi="Poppins" w:cs="Poppins"/>
                  </w:rPr>
                  <w:t>Date:</w:t>
                </w:r>
              </w:sdtContent>
            </w:sdt>
          </w:p>
        </w:tc>
        <w:tc>
          <w:tcPr>
            <w:tcW w:w="180" w:type="dxa"/>
          </w:tcPr>
          <w:p w14:paraId="4F10374E" w14:textId="77777777" w:rsidR="002A031C" w:rsidRDefault="002A031C" w:rsidP="005D5E2A"/>
        </w:tc>
        <w:tc>
          <w:tcPr>
            <w:tcW w:w="2245" w:type="dxa"/>
            <w:tcBorders>
              <w:bottom w:val="single" w:sz="4" w:space="0" w:color="auto"/>
            </w:tcBorders>
          </w:tcPr>
          <w:p w14:paraId="3C268A32" w14:textId="77777777" w:rsidR="002A031C" w:rsidRDefault="002A031C" w:rsidP="005D5E2A"/>
        </w:tc>
      </w:tr>
    </w:tbl>
    <w:p w14:paraId="10BD148F" w14:textId="77777777" w:rsidR="00925389" w:rsidRDefault="00925389" w:rsidP="00B70883"/>
    <w:sectPr w:rsidR="00925389" w:rsidSect="00925389">
      <w:footerReference w:type="default" r:id="rId11"/>
      <w:pgSz w:w="12240" w:h="15840"/>
      <w:pgMar w:top="720" w:right="1080" w:bottom="0" w:left="108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089A8" w14:textId="77777777" w:rsidR="00A5478D" w:rsidRDefault="00A5478D" w:rsidP="00176E67">
      <w:r>
        <w:separator/>
      </w:r>
    </w:p>
  </w:endnote>
  <w:endnote w:type="continuationSeparator" w:id="0">
    <w:p w14:paraId="1588FCCE" w14:textId="77777777" w:rsidR="00A5478D" w:rsidRDefault="00A5478D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Now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948D9" w14:textId="2F3DAEAD" w:rsidR="00FA4E61" w:rsidRPr="00FA4E61" w:rsidRDefault="00FA4E61" w:rsidP="00925389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4056B" w14:textId="77777777" w:rsidR="00A5478D" w:rsidRDefault="00A5478D" w:rsidP="00176E67">
      <w:r>
        <w:separator/>
      </w:r>
    </w:p>
  </w:footnote>
  <w:footnote w:type="continuationSeparator" w:id="0">
    <w:p w14:paraId="27B5B612" w14:textId="77777777" w:rsidR="00A5478D" w:rsidRDefault="00A5478D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alt="Stop outline" style="width:9.6pt;height:9.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1859439">
    <w:abstractNumId w:val="9"/>
  </w:num>
  <w:num w:numId="2" w16cid:durableId="59834691">
    <w:abstractNumId w:val="7"/>
  </w:num>
  <w:num w:numId="3" w16cid:durableId="1866597397">
    <w:abstractNumId w:val="6"/>
  </w:num>
  <w:num w:numId="4" w16cid:durableId="1926110346">
    <w:abstractNumId w:val="5"/>
  </w:num>
  <w:num w:numId="5" w16cid:durableId="171840898">
    <w:abstractNumId w:val="4"/>
  </w:num>
  <w:num w:numId="6" w16cid:durableId="724330994">
    <w:abstractNumId w:val="8"/>
  </w:num>
  <w:num w:numId="7" w16cid:durableId="968321022">
    <w:abstractNumId w:val="3"/>
  </w:num>
  <w:num w:numId="8" w16cid:durableId="282998591">
    <w:abstractNumId w:val="2"/>
  </w:num>
  <w:num w:numId="9" w16cid:durableId="1258751470">
    <w:abstractNumId w:val="1"/>
  </w:num>
  <w:num w:numId="10" w16cid:durableId="111413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2E"/>
    <w:rsid w:val="00006395"/>
    <w:rsid w:val="000071F7"/>
    <w:rsid w:val="00010B00"/>
    <w:rsid w:val="00012B3C"/>
    <w:rsid w:val="00026CEE"/>
    <w:rsid w:val="000271D5"/>
    <w:rsid w:val="0002798A"/>
    <w:rsid w:val="000319A9"/>
    <w:rsid w:val="0004219A"/>
    <w:rsid w:val="0004317A"/>
    <w:rsid w:val="00061632"/>
    <w:rsid w:val="000617B1"/>
    <w:rsid w:val="00083002"/>
    <w:rsid w:val="00083D46"/>
    <w:rsid w:val="00087B85"/>
    <w:rsid w:val="000A01F1"/>
    <w:rsid w:val="000A11D6"/>
    <w:rsid w:val="000C1163"/>
    <w:rsid w:val="000C797A"/>
    <w:rsid w:val="000D2539"/>
    <w:rsid w:val="000D2BB8"/>
    <w:rsid w:val="000E0DDC"/>
    <w:rsid w:val="000E3741"/>
    <w:rsid w:val="000F2DF4"/>
    <w:rsid w:val="000F6783"/>
    <w:rsid w:val="000F7DB6"/>
    <w:rsid w:val="00120C95"/>
    <w:rsid w:val="0012523C"/>
    <w:rsid w:val="00133B3E"/>
    <w:rsid w:val="00137454"/>
    <w:rsid w:val="0014663E"/>
    <w:rsid w:val="00172AE7"/>
    <w:rsid w:val="00176E67"/>
    <w:rsid w:val="00180664"/>
    <w:rsid w:val="001900C6"/>
    <w:rsid w:val="001903F7"/>
    <w:rsid w:val="0019395E"/>
    <w:rsid w:val="0019411D"/>
    <w:rsid w:val="001967C5"/>
    <w:rsid w:val="001A27B0"/>
    <w:rsid w:val="001A3CDA"/>
    <w:rsid w:val="001C104F"/>
    <w:rsid w:val="001C311A"/>
    <w:rsid w:val="001D32A7"/>
    <w:rsid w:val="001D35A0"/>
    <w:rsid w:val="001D3D88"/>
    <w:rsid w:val="001D6B76"/>
    <w:rsid w:val="001E1534"/>
    <w:rsid w:val="001E3BB6"/>
    <w:rsid w:val="001F512F"/>
    <w:rsid w:val="00206A86"/>
    <w:rsid w:val="00211828"/>
    <w:rsid w:val="002153B7"/>
    <w:rsid w:val="00216A15"/>
    <w:rsid w:val="00222814"/>
    <w:rsid w:val="00224D00"/>
    <w:rsid w:val="0023685A"/>
    <w:rsid w:val="00250014"/>
    <w:rsid w:val="00270AB0"/>
    <w:rsid w:val="00275BB5"/>
    <w:rsid w:val="00286F6A"/>
    <w:rsid w:val="00291C8C"/>
    <w:rsid w:val="00295267"/>
    <w:rsid w:val="002A031C"/>
    <w:rsid w:val="002A1ECE"/>
    <w:rsid w:val="002A2510"/>
    <w:rsid w:val="002A6FA9"/>
    <w:rsid w:val="002B4D1D"/>
    <w:rsid w:val="002B4DB2"/>
    <w:rsid w:val="002C10B1"/>
    <w:rsid w:val="002C63CF"/>
    <w:rsid w:val="002D222A"/>
    <w:rsid w:val="002D3006"/>
    <w:rsid w:val="002D54B4"/>
    <w:rsid w:val="002D7147"/>
    <w:rsid w:val="002E0300"/>
    <w:rsid w:val="002E77F0"/>
    <w:rsid w:val="003076FD"/>
    <w:rsid w:val="00317005"/>
    <w:rsid w:val="00330050"/>
    <w:rsid w:val="0033187C"/>
    <w:rsid w:val="00335259"/>
    <w:rsid w:val="00336E35"/>
    <w:rsid w:val="00344B2E"/>
    <w:rsid w:val="0034719B"/>
    <w:rsid w:val="00353611"/>
    <w:rsid w:val="00364453"/>
    <w:rsid w:val="00372BAE"/>
    <w:rsid w:val="00381F35"/>
    <w:rsid w:val="00387538"/>
    <w:rsid w:val="003929F1"/>
    <w:rsid w:val="00392FB4"/>
    <w:rsid w:val="003A1B63"/>
    <w:rsid w:val="003A41A1"/>
    <w:rsid w:val="003B2326"/>
    <w:rsid w:val="003E3EE8"/>
    <w:rsid w:val="003F5ACF"/>
    <w:rsid w:val="00400251"/>
    <w:rsid w:val="00402A32"/>
    <w:rsid w:val="004046FC"/>
    <w:rsid w:val="00413F44"/>
    <w:rsid w:val="00424126"/>
    <w:rsid w:val="00437ED0"/>
    <w:rsid w:val="00440CD8"/>
    <w:rsid w:val="004414B9"/>
    <w:rsid w:val="00443837"/>
    <w:rsid w:val="00447DAA"/>
    <w:rsid w:val="00450F66"/>
    <w:rsid w:val="00457D5F"/>
    <w:rsid w:val="00461739"/>
    <w:rsid w:val="00467306"/>
    <w:rsid w:val="00467865"/>
    <w:rsid w:val="00474660"/>
    <w:rsid w:val="00481C13"/>
    <w:rsid w:val="0048685F"/>
    <w:rsid w:val="00490804"/>
    <w:rsid w:val="00490A7A"/>
    <w:rsid w:val="00492074"/>
    <w:rsid w:val="004A0513"/>
    <w:rsid w:val="004A1437"/>
    <w:rsid w:val="004A4198"/>
    <w:rsid w:val="004A54EA"/>
    <w:rsid w:val="004B0578"/>
    <w:rsid w:val="004D0799"/>
    <w:rsid w:val="004D170E"/>
    <w:rsid w:val="004D23EA"/>
    <w:rsid w:val="004E34C6"/>
    <w:rsid w:val="004F15A3"/>
    <w:rsid w:val="004F62AD"/>
    <w:rsid w:val="00501AE8"/>
    <w:rsid w:val="00504B65"/>
    <w:rsid w:val="005052FA"/>
    <w:rsid w:val="005100DC"/>
    <w:rsid w:val="005114CE"/>
    <w:rsid w:val="0052122B"/>
    <w:rsid w:val="00523487"/>
    <w:rsid w:val="005557F6"/>
    <w:rsid w:val="005636C6"/>
    <w:rsid w:val="00563778"/>
    <w:rsid w:val="005828F5"/>
    <w:rsid w:val="00593C01"/>
    <w:rsid w:val="00596629"/>
    <w:rsid w:val="005A1295"/>
    <w:rsid w:val="005B4AE2"/>
    <w:rsid w:val="005C7E4B"/>
    <w:rsid w:val="005D6F42"/>
    <w:rsid w:val="005D7C78"/>
    <w:rsid w:val="005E63CC"/>
    <w:rsid w:val="005E6A18"/>
    <w:rsid w:val="005F6E87"/>
    <w:rsid w:val="005F79BB"/>
    <w:rsid w:val="00602863"/>
    <w:rsid w:val="00607FED"/>
    <w:rsid w:val="00613129"/>
    <w:rsid w:val="006131CC"/>
    <w:rsid w:val="00617C65"/>
    <w:rsid w:val="00622041"/>
    <w:rsid w:val="00626210"/>
    <w:rsid w:val="0063459A"/>
    <w:rsid w:val="00660324"/>
    <w:rsid w:val="0066126B"/>
    <w:rsid w:val="006633D7"/>
    <w:rsid w:val="00674583"/>
    <w:rsid w:val="00682C69"/>
    <w:rsid w:val="00685A1D"/>
    <w:rsid w:val="006A1A07"/>
    <w:rsid w:val="006D194C"/>
    <w:rsid w:val="006D1F7F"/>
    <w:rsid w:val="006D2635"/>
    <w:rsid w:val="006D779C"/>
    <w:rsid w:val="006E2561"/>
    <w:rsid w:val="006E4F63"/>
    <w:rsid w:val="006E6FED"/>
    <w:rsid w:val="006E729E"/>
    <w:rsid w:val="006F167F"/>
    <w:rsid w:val="00700022"/>
    <w:rsid w:val="00722A00"/>
    <w:rsid w:val="00724FA4"/>
    <w:rsid w:val="007325A9"/>
    <w:rsid w:val="0075451A"/>
    <w:rsid w:val="00757ADD"/>
    <w:rsid w:val="007602AC"/>
    <w:rsid w:val="00774B67"/>
    <w:rsid w:val="00776455"/>
    <w:rsid w:val="00782410"/>
    <w:rsid w:val="007858A6"/>
    <w:rsid w:val="00786E50"/>
    <w:rsid w:val="00793AC6"/>
    <w:rsid w:val="007967F2"/>
    <w:rsid w:val="007A71DE"/>
    <w:rsid w:val="007B199B"/>
    <w:rsid w:val="007B6119"/>
    <w:rsid w:val="007C1D5B"/>
    <w:rsid w:val="007C1DA0"/>
    <w:rsid w:val="007C71B8"/>
    <w:rsid w:val="007D03AD"/>
    <w:rsid w:val="007D577C"/>
    <w:rsid w:val="007E2A15"/>
    <w:rsid w:val="007E3205"/>
    <w:rsid w:val="007E56C4"/>
    <w:rsid w:val="007F073D"/>
    <w:rsid w:val="007F3D5B"/>
    <w:rsid w:val="007F55BC"/>
    <w:rsid w:val="00806CE2"/>
    <w:rsid w:val="008107D6"/>
    <w:rsid w:val="00832EED"/>
    <w:rsid w:val="00841645"/>
    <w:rsid w:val="00852EC6"/>
    <w:rsid w:val="00856C35"/>
    <w:rsid w:val="00871876"/>
    <w:rsid w:val="008753A7"/>
    <w:rsid w:val="0088782D"/>
    <w:rsid w:val="008A4CB9"/>
    <w:rsid w:val="008B6159"/>
    <w:rsid w:val="008B7081"/>
    <w:rsid w:val="008D7A67"/>
    <w:rsid w:val="008F2F8A"/>
    <w:rsid w:val="008F5BCD"/>
    <w:rsid w:val="00902964"/>
    <w:rsid w:val="00920507"/>
    <w:rsid w:val="00925389"/>
    <w:rsid w:val="00933455"/>
    <w:rsid w:val="0094790F"/>
    <w:rsid w:val="00956B08"/>
    <w:rsid w:val="00963970"/>
    <w:rsid w:val="00965186"/>
    <w:rsid w:val="00966B90"/>
    <w:rsid w:val="009737B7"/>
    <w:rsid w:val="009802C4"/>
    <w:rsid w:val="009976D9"/>
    <w:rsid w:val="00997A3E"/>
    <w:rsid w:val="009A12D5"/>
    <w:rsid w:val="009A4EA3"/>
    <w:rsid w:val="009A55DC"/>
    <w:rsid w:val="009B0A55"/>
    <w:rsid w:val="009B3645"/>
    <w:rsid w:val="009C220D"/>
    <w:rsid w:val="009C7B6D"/>
    <w:rsid w:val="009C7BEB"/>
    <w:rsid w:val="009E2E1A"/>
    <w:rsid w:val="00A01475"/>
    <w:rsid w:val="00A06119"/>
    <w:rsid w:val="00A16E80"/>
    <w:rsid w:val="00A20AAA"/>
    <w:rsid w:val="00A211B2"/>
    <w:rsid w:val="00A2727E"/>
    <w:rsid w:val="00A34734"/>
    <w:rsid w:val="00A35524"/>
    <w:rsid w:val="00A53B75"/>
    <w:rsid w:val="00A5478D"/>
    <w:rsid w:val="00A60C9E"/>
    <w:rsid w:val="00A74F99"/>
    <w:rsid w:val="00A82BA3"/>
    <w:rsid w:val="00A94ACC"/>
    <w:rsid w:val="00AA2EA7"/>
    <w:rsid w:val="00AA40BE"/>
    <w:rsid w:val="00AB234A"/>
    <w:rsid w:val="00AC5E57"/>
    <w:rsid w:val="00AE6FA4"/>
    <w:rsid w:val="00AF4DDD"/>
    <w:rsid w:val="00B03907"/>
    <w:rsid w:val="00B11811"/>
    <w:rsid w:val="00B12C6B"/>
    <w:rsid w:val="00B311E1"/>
    <w:rsid w:val="00B4735C"/>
    <w:rsid w:val="00B51642"/>
    <w:rsid w:val="00B52E77"/>
    <w:rsid w:val="00B53C8E"/>
    <w:rsid w:val="00B53DE0"/>
    <w:rsid w:val="00B579DF"/>
    <w:rsid w:val="00B7037B"/>
    <w:rsid w:val="00B70883"/>
    <w:rsid w:val="00B74F24"/>
    <w:rsid w:val="00B90EC2"/>
    <w:rsid w:val="00B92822"/>
    <w:rsid w:val="00B93938"/>
    <w:rsid w:val="00B94926"/>
    <w:rsid w:val="00BA268F"/>
    <w:rsid w:val="00BC07E3"/>
    <w:rsid w:val="00BC55F2"/>
    <w:rsid w:val="00BD103E"/>
    <w:rsid w:val="00C079CA"/>
    <w:rsid w:val="00C164DE"/>
    <w:rsid w:val="00C1658E"/>
    <w:rsid w:val="00C36AEE"/>
    <w:rsid w:val="00C45FDA"/>
    <w:rsid w:val="00C47399"/>
    <w:rsid w:val="00C67003"/>
    <w:rsid w:val="00C67741"/>
    <w:rsid w:val="00C74647"/>
    <w:rsid w:val="00C76039"/>
    <w:rsid w:val="00C76480"/>
    <w:rsid w:val="00C80AD2"/>
    <w:rsid w:val="00C8155B"/>
    <w:rsid w:val="00C82C41"/>
    <w:rsid w:val="00C92A3C"/>
    <w:rsid w:val="00C92FD6"/>
    <w:rsid w:val="00CC7CAE"/>
    <w:rsid w:val="00CD0435"/>
    <w:rsid w:val="00CD5096"/>
    <w:rsid w:val="00CE5DC7"/>
    <w:rsid w:val="00CE7D54"/>
    <w:rsid w:val="00CF5377"/>
    <w:rsid w:val="00D0529B"/>
    <w:rsid w:val="00D06F3F"/>
    <w:rsid w:val="00D14E73"/>
    <w:rsid w:val="00D244DE"/>
    <w:rsid w:val="00D4233D"/>
    <w:rsid w:val="00D50448"/>
    <w:rsid w:val="00D55AFA"/>
    <w:rsid w:val="00D61038"/>
    <w:rsid w:val="00D6155E"/>
    <w:rsid w:val="00D70541"/>
    <w:rsid w:val="00D83A19"/>
    <w:rsid w:val="00D86A85"/>
    <w:rsid w:val="00D90A75"/>
    <w:rsid w:val="00D91BA8"/>
    <w:rsid w:val="00D97B8E"/>
    <w:rsid w:val="00DA4514"/>
    <w:rsid w:val="00DA7E80"/>
    <w:rsid w:val="00DB1EE2"/>
    <w:rsid w:val="00DC47A2"/>
    <w:rsid w:val="00DE1551"/>
    <w:rsid w:val="00DE1A09"/>
    <w:rsid w:val="00DE565D"/>
    <w:rsid w:val="00DE7FB7"/>
    <w:rsid w:val="00DF6309"/>
    <w:rsid w:val="00E01C46"/>
    <w:rsid w:val="00E106E2"/>
    <w:rsid w:val="00E1262C"/>
    <w:rsid w:val="00E1582F"/>
    <w:rsid w:val="00E16229"/>
    <w:rsid w:val="00E20DDA"/>
    <w:rsid w:val="00E2257A"/>
    <w:rsid w:val="00E276B3"/>
    <w:rsid w:val="00E32A8B"/>
    <w:rsid w:val="00E33D13"/>
    <w:rsid w:val="00E36054"/>
    <w:rsid w:val="00E37E7B"/>
    <w:rsid w:val="00E46E04"/>
    <w:rsid w:val="00E5209B"/>
    <w:rsid w:val="00E61009"/>
    <w:rsid w:val="00E64130"/>
    <w:rsid w:val="00E67439"/>
    <w:rsid w:val="00E72C24"/>
    <w:rsid w:val="00E87396"/>
    <w:rsid w:val="00E95A3F"/>
    <w:rsid w:val="00E96F6F"/>
    <w:rsid w:val="00EA01C9"/>
    <w:rsid w:val="00EB478A"/>
    <w:rsid w:val="00EB6DE8"/>
    <w:rsid w:val="00EC2438"/>
    <w:rsid w:val="00EC42A3"/>
    <w:rsid w:val="00EE0B73"/>
    <w:rsid w:val="00EE787B"/>
    <w:rsid w:val="00F00010"/>
    <w:rsid w:val="00F14C0E"/>
    <w:rsid w:val="00F23DB1"/>
    <w:rsid w:val="00F436BA"/>
    <w:rsid w:val="00F504D7"/>
    <w:rsid w:val="00F83033"/>
    <w:rsid w:val="00F855AF"/>
    <w:rsid w:val="00F966AA"/>
    <w:rsid w:val="00FA4E61"/>
    <w:rsid w:val="00FB538F"/>
    <w:rsid w:val="00FC3071"/>
    <w:rsid w:val="00FD15E6"/>
    <w:rsid w:val="00FD1D70"/>
    <w:rsid w:val="00FD5902"/>
    <w:rsid w:val="00FD6A7D"/>
    <w:rsid w:val="00FE0A29"/>
    <w:rsid w:val="00FE236D"/>
    <w:rsid w:val="00FF03DC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."/>
  <w:listSeparator w:val=","/>
  <w14:docId w14:val="251AF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300"/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7D03AD"/>
    <w:pPr>
      <w:spacing w:before="200" w:after="120"/>
      <w:outlineLvl w:val="0"/>
    </w:pPr>
    <w:rPr>
      <w:caps/>
      <w:sz w:val="32"/>
    </w:rPr>
  </w:style>
  <w:style w:type="paragraph" w:styleId="Heading2">
    <w:name w:val="heading 2"/>
    <w:basedOn w:val="Normal"/>
    <w:next w:val="Normal"/>
    <w:qFormat/>
    <w:rsid w:val="007D03AD"/>
    <w:pPr>
      <w:keepNext/>
      <w:spacing w:before="120" w:after="120"/>
      <w:outlineLvl w:val="1"/>
    </w:pPr>
    <w:rPr>
      <w:rFonts w:asciiTheme="majorHAnsi" w:hAnsiTheme="majorHAnsi"/>
      <w:b/>
      <w:color w:val="000000" w:themeColor="text1"/>
      <w:sz w:val="24"/>
    </w:rPr>
  </w:style>
  <w:style w:type="paragraph" w:styleId="Heading3">
    <w:name w:val="heading 3"/>
    <w:basedOn w:val="Normal"/>
    <w:next w:val="Normal"/>
    <w:qFormat/>
    <w:rsid w:val="00FD1D70"/>
    <w:pPr>
      <w:jc w:val="center"/>
      <w:outlineLvl w:val="2"/>
    </w:pPr>
    <w:rPr>
      <w:i/>
      <w:sz w:val="13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026CEE"/>
    <w:rPr>
      <w:rFonts w:asciiTheme="minorHAnsi" w:hAnsiTheme="minorHAnsi"/>
      <w:sz w:val="18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semiHidden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semiHidden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semiHidden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semiHidden/>
    <w:rsid w:val="00026CEE"/>
    <w:rPr>
      <w:rFonts w:asciiTheme="minorHAnsi" w:hAnsiTheme="minorHAnsi"/>
      <w:b/>
      <w:sz w:val="18"/>
      <w:szCs w:val="19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D03AD"/>
    <w:rPr>
      <w:color w:val="808080"/>
    </w:rPr>
  </w:style>
  <w:style w:type="paragraph" w:styleId="Header">
    <w:name w:val="header"/>
    <w:basedOn w:val="Normal"/>
    <w:link w:val="HeaderChar"/>
    <w:uiPriority w:val="99"/>
    <w:semiHidden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CEE"/>
    <w:rPr>
      <w:rFonts w:asciiTheme="minorHAnsi" w:hAnsiTheme="minorHAnsi"/>
      <w:sz w:val="18"/>
      <w:szCs w:val="24"/>
    </w:rPr>
  </w:style>
  <w:style w:type="paragraph" w:styleId="Footer">
    <w:name w:val="footer"/>
    <w:basedOn w:val="Normal"/>
    <w:link w:val="FooterChar"/>
    <w:uiPriority w:val="99"/>
    <w:semiHidden/>
    <w:rsid w:val="00061632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6CEE"/>
    <w:rPr>
      <w:rFonts w:asciiTheme="minorHAnsi" w:hAnsiTheme="minorHAnsi"/>
      <w:sz w:val="18"/>
      <w:szCs w:val="24"/>
    </w:rPr>
  </w:style>
  <w:style w:type="table" w:styleId="TableGridLight">
    <w:name w:val="Grid Table Light"/>
    <w:basedOn w:val="TableNormal"/>
    <w:uiPriority w:val="40"/>
    <w:rsid w:val="00602863"/>
    <w:tblPr>
      <w:tblCellMar>
        <w:left w:w="0" w:type="dxa"/>
        <w:right w:w="0" w:type="dxa"/>
      </w:tblCellMar>
    </w:tblPr>
    <w:tblStylePr w:type="firstRow">
      <w:rPr>
        <w:b w:val="0"/>
        <w:i w:val="0"/>
      </w:rPr>
    </w:tblStylePr>
  </w:style>
  <w:style w:type="table" w:styleId="PlainTable3">
    <w:name w:val="Plain Table 3"/>
    <w:basedOn w:val="TableNormal"/>
    <w:uiPriority w:val="43"/>
    <w:rsid w:val="00602863"/>
    <w:tblPr>
      <w:tblStyleRowBandSize w:val="1"/>
      <w:tblStyleColBandSize w:val="1"/>
      <w:tblCellMar>
        <w:left w:w="0" w:type="dxa"/>
        <w:right w:w="0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7D03AD"/>
    <w:rPr>
      <w:rFonts w:asciiTheme="majorHAnsi" w:hAnsiTheme="majorHAnsi"/>
      <w:b/>
      <w:sz w:val="48"/>
    </w:rPr>
  </w:style>
  <w:style w:type="character" w:customStyle="1" w:styleId="TitleChar">
    <w:name w:val="Title Char"/>
    <w:basedOn w:val="DefaultParagraphFont"/>
    <w:link w:val="Title"/>
    <w:uiPriority w:val="10"/>
    <w:rsid w:val="002E0300"/>
    <w:rPr>
      <w:rFonts w:asciiTheme="majorHAnsi" w:hAnsiTheme="majorHAnsi"/>
      <w:b/>
      <w:sz w:val="48"/>
      <w:szCs w:val="24"/>
    </w:rPr>
  </w:style>
  <w:style w:type="paragraph" w:styleId="NormalWeb">
    <w:name w:val="Normal (Web)"/>
    <w:basedOn w:val="Normal"/>
    <w:uiPriority w:val="99"/>
    <w:semiHidden/>
    <w:unhideWhenUsed/>
    <w:rsid w:val="00006395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AppData\Roaming\Microsoft\Templates\Employment%20application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CF3DC05E24994B518AE0E2B0F9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FD2D2-0357-4535-AFAA-F09A83FDFBF0}"/>
      </w:docPartPr>
      <w:docPartBody>
        <w:p w:rsidR="004F6033" w:rsidRDefault="00202764">
          <w:pPr>
            <w:pStyle w:val="183CF3DC05E24994B518AE0E2B0F9B61"/>
          </w:pPr>
          <w:r>
            <w:t>Full name:</w:t>
          </w:r>
        </w:p>
      </w:docPartBody>
    </w:docPart>
    <w:docPart>
      <w:docPartPr>
        <w:name w:val="4931536A76E14918BF0CD5F26081B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F3371-C609-4B93-AEBA-6668BE328AC9}"/>
      </w:docPartPr>
      <w:docPartBody>
        <w:p w:rsidR="004F6033" w:rsidRDefault="00202764">
          <w:pPr>
            <w:pStyle w:val="4931536A76E14918BF0CD5F26081B658"/>
          </w:pPr>
          <w:r w:rsidRPr="00806CE2">
            <w:t>Last</w:t>
          </w:r>
        </w:p>
      </w:docPartBody>
    </w:docPart>
    <w:docPart>
      <w:docPartPr>
        <w:name w:val="35DD72E681594E07B57BAC072D77F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9FFCC-5F01-45BB-AA64-C52B0E1B033C}"/>
      </w:docPartPr>
      <w:docPartBody>
        <w:p w:rsidR="004F6033" w:rsidRDefault="00202764">
          <w:pPr>
            <w:pStyle w:val="35DD72E681594E07B57BAC072D77FBF1"/>
          </w:pPr>
          <w:r w:rsidRPr="00806CE2">
            <w:t>First</w:t>
          </w:r>
        </w:p>
      </w:docPartBody>
    </w:docPart>
    <w:docPart>
      <w:docPartPr>
        <w:name w:val="F6137A2384894D45A0211E9DD4A36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6AFAB-FC1A-466C-AC6D-C2BC8CA9AD17}"/>
      </w:docPartPr>
      <w:docPartBody>
        <w:p w:rsidR="004F6033" w:rsidRDefault="00202764">
          <w:pPr>
            <w:pStyle w:val="F6137A2384894D45A0211E9DD4A36060"/>
          </w:pPr>
          <w:r>
            <w:t>Address:</w:t>
          </w:r>
        </w:p>
      </w:docPartBody>
    </w:docPart>
    <w:docPart>
      <w:docPartPr>
        <w:name w:val="CE2AB44357F44A009ADBA324C26E6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64F34-840E-4D69-96F4-9979E7ED1B24}"/>
      </w:docPartPr>
      <w:docPartBody>
        <w:p w:rsidR="004F6033" w:rsidRDefault="00202764">
          <w:pPr>
            <w:pStyle w:val="CE2AB44357F44A009ADBA324C26E6618"/>
          </w:pPr>
          <w:r>
            <w:t>Phone:</w:t>
          </w:r>
        </w:p>
      </w:docPartBody>
    </w:docPart>
    <w:docPart>
      <w:docPartPr>
        <w:name w:val="7AE5E72E128947A1B4F49A1D4B74F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A5F5B-AF2C-43B3-960B-E261A8A8AADA}"/>
      </w:docPartPr>
      <w:docPartBody>
        <w:p w:rsidR="004F6033" w:rsidRDefault="00202764">
          <w:pPr>
            <w:pStyle w:val="7AE5E72E128947A1B4F49A1D4B74FC50"/>
          </w:pPr>
          <w:r w:rsidRPr="00806CE2">
            <w:t>Street address</w:t>
          </w:r>
        </w:p>
      </w:docPartBody>
    </w:docPart>
    <w:docPart>
      <w:docPartPr>
        <w:name w:val="D14D51D6BBF242E1BDF43958AB4D4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EDC78-DCCC-4F30-A358-9497152BE928}"/>
      </w:docPartPr>
      <w:docPartBody>
        <w:p w:rsidR="004F6033" w:rsidRDefault="00202764">
          <w:pPr>
            <w:pStyle w:val="D14D51D6BBF242E1BDF43958AB4D4DAA"/>
          </w:pPr>
          <w:r>
            <w:t>Apt/Unit #</w:t>
          </w:r>
        </w:p>
      </w:docPartBody>
    </w:docPart>
    <w:docPart>
      <w:docPartPr>
        <w:name w:val="6A63C971921840129399C35E4E8D6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2A8AD-37CC-4F0F-B572-3F6551F63EBE}"/>
      </w:docPartPr>
      <w:docPartBody>
        <w:p w:rsidR="004F6033" w:rsidRDefault="00202764">
          <w:pPr>
            <w:pStyle w:val="6A63C971921840129399C35E4E8D6031"/>
          </w:pPr>
          <w:r w:rsidRPr="002E0300">
            <w:t>Email:</w:t>
          </w:r>
        </w:p>
      </w:docPartBody>
    </w:docPart>
    <w:docPart>
      <w:docPartPr>
        <w:name w:val="080466489AA84DA0993DAB7FC07FE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30088-7AD1-4005-81F0-3A30A63189E1}"/>
      </w:docPartPr>
      <w:docPartBody>
        <w:p w:rsidR="004F6033" w:rsidRDefault="00202764">
          <w:pPr>
            <w:pStyle w:val="080466489AA84DA0993DAB7FC07FE8F7"/>
          </w:pPr>
          <w:r w:rsidRPr="00806CE2">
            <w:t>City</w:t>
          </w:r>
        </w:p>
      </w:docPartBody>
    </w:docPart>
    <w:docPart>
      <w:docPartPr>
        <w:name w:val="CC0F3837624348DBB540B9CB0BAAF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BD824-CD1E-4FA1-BD42-B36D5843BE9D}"/>
      </w:docPartPr>
      <w:docPartBody>
        <w:p w:rsidR="004F6033" w:rsidRDefault="00202764">
          <w:pPr>
            <w:pStyle w:val="CC0F3837624348DBB540B9CB0BAAFDE4"/>
          </w:pPr>
          <w:r w:rsidRPr="00806CE2">
            <w:t>State</w:t>
          </w:r>
        </w:p>
      </w:docPartBody>
    </w:docPart>
    <w:docPart>
      <w:docPartPr>
        <w:name w:val="56DF1A9A97B24ECF9BC22A654B5B3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7E6AB-116D-4798-92CC-5E2741511EA6}"/>
      </w:docPartPr>
      <w:docPartBody>
        <w:p w:rsidR="004F6033" w:rsidRDefault="00202764">
          <w:pPr>
            <w:pStyle w:val="56DF1A9A97B24ECF9BC22A654B5B3D67"/>
          </w:pPr>
          <w:r w:rsidRPr="00806CE2">
            <w:t>Zip Code</w:t>
          </w:r>
        </w:p>
      </w:docPartBody>
    </w:docPart>
    <w:docPart>
      <w:docPartPr>
        <w:name w:val="33234A65A8C54B06B62AB263D68E9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C17E4-C27D-4DDD-A79C-ACB9DDC759D3}"/>
      </w:docPartPr>
      <w:docPartBody>
        <w:p w:rsidR="004F6033" w:rsidRDefault="00202764">
          <w:pPr>
            <w:pStyle w:val="33234A65A8C54B06B62AB263D68E9830"/>
          </w:pPr>
          <w:r>
            <w:t>Signature</w:t>
          </w:r>
          <w:r w:rsidRPr="005114CE">
            <w:t>:</w:t>
          </w:r>
        </w:p>
      </w:docPartBody>
    </w:docPart>
    <w:docPart>
      <w:docPartPr>
        <w:name w:val="9784B9DF6B4049889A92ABDB90541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63B06-910D-4807-9808-314E49E2F290}"/>
      </w:docPartPr>
      <w:docPartBody>
        <w:p w:rsidR="004F6033" w:rsidRDefault="00202764">
          <w:pPr>
            <w:pStyle w:val="9784B9DF6B4049889A92ABDB905411BB"/>
          </w:pPr>
          <w:r>
            <w:t>Date:</w:t>
          </w:r>
        </w:p>
      </w:docPartBody>
    </w:docPart>
    <w:docPart>
      <w:docPartPr>
        <w:name w:val="099E136A3AD646EC9FA1A56A5AA5F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EF3A7-CC02-40DC-BC7B-5C65D6956F3E}"/>
      </w:docPartPr>
      <w:docPartBody>
        <w:p w:rsidR="004F6033" w:rsidRDefault="00CA685D" w:rsidP="00CA685D">
          <w:pPr>
            <w:pStyle w:val="099E136A3AD646EC9FA1A56A5AA5FA91"/>
          </w:pPr>
          <w:r>
            <w:t>Yes</w:t>
          </w:r>
        </w:p>
      </w:docPartBody>
    </w:docPart>
    <w:docPart>
      <w:docPartPr>
        <w:name w:val="236045EFE2354E8291377834E48C4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96AB4-E844-4028-B552-F7CF6224D059}"/>
      </w:docPartPr>
      <w:docPartBody>
        <w:p w:rsidR="004F6033" w:rsidRDefault="00CA685D" w:rsidP="00CA685D">
          <w:pPr>
            <w:pStyle w:val="236045EFE2354E8291377834E48C43F1"/>
          </w:pPr>
          <w:r>
            <w:t>No</w:t>
          </w:r>
        </w:p>
      </w:docPartBody>
    </w:docPart>
    <w:docPart>
      <w:docPartPr>
        <w:name w:val="0FB455ACCDCC4011AB60C4F09637B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A912A-FAE1-4278-9117-47E09F99063A}"/>
      </w:docPartPr>
      <w:docPartBody>
        <w:p w:rsidR="004F6033" w:rsidRDefault="00CA685D" w:rsidP="00CA685D">
          <w:pPr>
            <w:pStyle w:val="0FB455ACCDCC4011AB60C4F09637BCBF"/>
          </w:pPr>
          <w:r>
            <w:t>Yes</w:t>
          </w:r>
        </w:p>
      </w:docPartBody>
    </w:docPart>
    <w:docPart>
      <w:docPartPr>
        <w:name w:val="B2AD7B6C48544D9AB84274AB38676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56B05-1EF3-41F0-9EE3-54937F03F47F}"/>
      </w:docPartPr>
      <w:docPartBody>
        <w:p w:rsidR="004F6033" w:rsidRDefault="00CA685D" w:rsidP="00CA685D">
          <w:pPr>
            <w:pStyle w:val="B2AD7B6C48544D9AB84274AB38676372"/>
          </w:pPr>
          <w:r>
            <w:t>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Now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85D"/>
    <w:rsid w:val="00202764"/>
    <w:rsid w:val="0043206D"/>
    <w:rsid w:val="004F6033"/>
    <w:rsid w:val="007F55BC"/>
    <w:rsid w:val="00897B5B"/>
    <w:rsid w:val="008B6159"/>
    <w:rsid w:val="00CA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3CF3DC05E24994B518AE0E2B0F9B61">
    <w:name w:val="183CF3DC05E24994B518AE0E2B0F9B61"/>
  </w:style>
  <w:style w:type="paragraph" w:customStyle="1" w:styleId="4931536A76E14918BF0CD5F26081B658">
    <w:name w:val="4931536A76E14918BF0CD5F26081B658"/>
  </w:style>
  <w:style w:type="paragraph" w:customStyle="1" w:styleId="35DD72E681594E07B57BAC072D77FBF1">
    <w:name w:val="35DD72E681594E07B57BAC072D77FBF1"/>
  </w:style>
  <w:style w:type="paragraph" w:customStyle="1" w:styleId="F6137A2384894D45A0211E9DD4A36060">
    <w:name w:val="F6137A2384894D45A0211E9DD4A36060"/>
  </w:style>
  <w:style w:type="paragraph" w:customStyle="1" w:styleId="CE2AB44357F44A009ADBA324C26E6618">
    <w:name w:val="CE2AB44357F44A009ADBA324C26E6618"/>
  </w:style>
  <w:style w:type="paragraph" w:customStyle="1" w:styleId="7AE5E72E128947A1B4F49A1D4B74FC50">
    <w:name w:val="7AE5E72E128947A1B4F49A1D4B74FC50"/>
  </w:style>
  <w:style w:type="paragraph" w:customStyle="1" w:styleId="D14D51D6BBF242E1BDF43958AB4D4DAA">
    <w:name w:val="D14D51D6BBF242E1BDF43958AB4D4DAA"/>
  </w:style>
  <w:style w:type="paragraph" w:customStyle="1" w:styleId="6A63C971921840129399C35E4E8D6031">
    <w:name w:val="6A63C971921840129399C35E4E8D6031"/>
  </w:style>
  <w:style w:type="paragraph" w:customStyle="1" w:styleId="080466489AA84DA0993DAB7FC07FE8F7">
    <w:name w:val="080466489AA84DA0993DAB7FC07FE8F7"/>
  </w:style>
  <w:style w:type="paragraph" w:customStyle="1" w:styleId="CC0F3837624348DBB540B9CB0BAAFDE4">
    <w:name w:val="CC0F3837624348DBB540B9CB0BAAFDE4"/>
  </w:style>
  <w:style w:type="paragraph" w:customStyle="1" w:styleId="56DF1A9A97B24ECF9BC22A654B5B3D67">
    <w:name w:val="56DF1A9A97B24ECF9BC22A654B5B3D67"/>
  </w:style>
  <w:style w:type="paragraph" w:customStyle="1" w:styleId="33234A65A8C54B06B62AB263D68E9830">
    <w:name w:val="33234A65A8C54B06B62AB263D68E9830"/>
  </w:style>
  <w:style w:type="paragraph" w:customStyle="1" w:styleId="9784B9DF6B4049889A92ABDB905411BB">
    <w:name w:val="9784B9DF6B4049889A92ABDB905411BB"/>
  </w:style>
  <w:style w:type="paragraph" w:customStyle="1" w:styleId="099E136A3AD646EC9FA1A56A5AA5FA91">
    <w:name w:val="099E136A3AD646EC9FA1A56A5AA5FA91"/>
    <w:rsid w:val="00CA685D"/>
  </w:style>
  <w:style w:type="paragraph" w:customStyle="1" w:styleId="236045EFE2354E8291377834E48C43F1">
    <w:name w:val="236045EFE2354E8291377834E48C43F1"/>
    <w:rsid w:val="00CA685D"/>
  </w:style>
  <w:style w:type="paragraph" w:customStyle="1" w:styleId="0FB455ACCDCC4011AB60C4F09637BCBF">
    <w:name w:val="0FB455ACCDCC4011AB60C4F09637BCBF"/>
    <w:rsid w:val="00CA685D"/>
  </w:style>
  <w:style w:type="paragraph" w:customStyle="1" w:styleId="B2AD7B6C48544D9AB84274AB38676372">
    <w:name w:val="B2AD7B6C48544D9AB84274AB38676372"/>
    <w:rsid w:val="00CA68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15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8163E-7FEE-4356-B2D9-1508A15A0C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C211FE9C-EEBD-4ED6-AFE4-A39E440A9E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AF7ACB-D5CA-4067-AE97-5199DDF73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7F6DBE-8DF8-495B-81F5-B01D0AF97B1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</Template>
  <TotalTime>0</TotalTime>
  <Pages>1</Pages>
  <Words>149</Words>
  <Characters>952</Characters>
  <Application>Microsoft Office Word</Application>
  <DocSecurity>0</DocSecurity>
  <Lines>190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2025-09-16T15:51:00Z</dcterms:created>
  <dcterms:modified xsi:type="dcterms:W3CDTF">2025-09-24T18:04:00Z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